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ACB63" w14:textId="77777777"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kern w:val="3"/>
          <w:sz w:val="24"/>
          <w:szCs w:val="24"/>
        </w:rPr>
      </w:pPr>
      <w:bookmarkStart w:id="0" w:name="_GoBack"/>
      <w:bookmarkEnd w:id="0"/>
      <w:proofErr w:type="gramStart"/>
      <w:r w:rsidRPr="00A62423">
        <w:rPr>
          <w:rFonts w:ascii="Times New Roman" w:eastAsia="Times New Roman" w:hAnsi="Times New Roman" w:cs="Times New Roman"/>
          <w:kern w:val="3"/>
          <w:sz w:val="24"/>
          <w:szCs w:val="24"/>
        </w:rPr>
        <w:t>муниципальное</w:t>
      </w:r>
      <w:proofErr w:type="gramEnd"/>
      <w:r w:rsidRPr="00A62423">
        <w:rPr>
          <w:rFonts w:ascii="Times New Roman" w:eastAsia="Times New Roman" w:hAnsi="Times New Roman" w:cs="Times New Roman"/>
          <w:kern w:val="3"/>
          <w:sz w:val="24"/>
          <w:szCs w:val="24"/>
        </w:rPr>
        <w:t xml:space="preserve"> бюджетное общеобразовательное учреждение</w:t>
      </w:r>
    </w:p>
    <w:p w14:paraId="658983EF" w14:textId="77777777"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kern w:val="3"/>
          <w:sz w:val="24"/>
          <w:szCs w:val="24"/>
        </w:rPr>
      </w:pPr>
      <w:r w:rsidRPr="00A62423">
        <w:rPr>
          <w:rFonts w:ascii="Times New Roman" w:eastAsia="Times New Roman" w:hAnsi="Times New Roman" w:cs="Times New Roman"/>
          <w:kern w:val="3"/>
          <w:sz w:val="24"/>
          <w:szCs w:val="24"/>
        </w:rPr>
        <w:t>«</w:t>
      </w:r>
      <w:proofErr w:type="gramStart"/>
      <w:r w:rsidRPr="00A62423">
        <w:rPr>
          <w:rFonts w:ascii="Times New Roman" w:eastAsia="Times New Roman" w:hAnsi="Times New Roman" w:cs="Times New Roman"/>
          <w:kern w:val="3"/>
          <w:sz w:val="24"/>
          <w:szCs w:val="24"/>
        </w:rPr>
        <w:t>Средняя  школа</w:t>
      </w:r>
      <w:proofErr w:type="gramEnd"/>
      <w:r w:rsidRPr="00A62423">
        <w:rPr>
          <w:rFonts w:ascii="Times New Roman" w:eastAsia="Times New Roman" w:hAnsi="Times New Roman" w:cs="Times New Roman"/>
          <w:kern w:val="3"/>
          <w:sz w:val="24"/>
          <w:szCs w:val="24"/>
        </w:rPr>
        <w:t xml:space="preserve"> д. Починок – Сутер»</w:t>
      </w:r>
    </w:p>
    <w:p w14:paraId="67974209" w14:textId="77777777"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kern w:val="3"/>
          <w:sz w:val="24"/>
          <w:szCs w:val="24"/>
        </w:rPr>
      </w:pPr>
      <w:r w:rsidRPr="00A62423">
        <w:rPr>
          <w:rFonts w:ascii="Times New Roman" w:eastAsia="Times New Roman" w:hAnsi="Times New Roman" w:cs="Times New Roman"/>
          <w:kern w:val="3"/>
          <w:sz w:val="24"/>
          <w:szCs w:val="24"/>
        </w:rPr>
        <w:t>Кукморского муниципального района Республики Татарстан</w:t>
      </w:r>
    </w:p>
    <w:p w14:paraId="30CD47C9" w14:textId="77777777"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b/>
          <w:color w:val="333333"/>
          <w:kern w:val="3"/>
          <w:sz w:val="24"/>
          <w:szCs w:val="24"/>
        </w:rPr>
      </w:pPr>
    </w:p>
    <w:p w14:paraId="120CC43D" w14:textId="77777777" w:rsidR="00163D69" w:rsidRPr="00163D69" w:rsidRDefault="00163D69" w:rsidP="00163D69">
      <w:pPr>
        <w:spacing w:after="0" w:line="240" w:lineRule="auto"/>
        <w:rPr>
          <w:rFonts w:ascii="Times New Roman" w:eastAsiaTheme="minorHAnsi" w:hAnsi="Times New Roman" w:cs="Times New Roman"/>
          <w:sz w:val="24"/>
          <w:szCs w:val="24"/>
          <w:lang w:eastAsia="en-US"/>
        </w:rPr>
      </w:pPr>
    </w:p>
    <w:p w14:paraId="0ED1238B" w14:textId="77777777" w:rsidR="00163D69" w:rsidRPr="00163D69" w:rsidRDefault="00163D69" w:rsidP="00163D69">
      <w:pPr>
        <w:spacing w:after="0" w:line="240" w:lineRule="auto"/>
        <w:rPr>
          <w:rFonts w:ascii="Times New Roman" w:eastAsiaTheme="minorHAnsi" w:hAnsi="Times New Roman" w:cs="Times New Roman"/>
          <w:sz w:val="24"/>
          <w:szCs w:val="24"/>
          <w:lang w:eastAsia="en-US"/>
        </w:rPr>
      </w:pPr>
    </w:p>
    <w:p w14:paraId="084D34A3" w14:textId="77777777" w:rsidR="00163D69" w:rsidRPr="00163D69" w:rsidRDefault="00163D69" w:rsidP="00163D69">
      <w:pPr>
        <w:spacing w:after="0" w:line="240" w:lineRule="auto"/>
        <w:rPr>
          <w:rFonts w:ascii="Times New Roman" w:eastAsiaTheme="minorHAnsi" w:hAnsi="Times New Roman" w:cs="Times New Roman"/>
          <w:lang w:eastAsia="en-US"/>
        </w:rPr>
      </w:pPr>
    </w:p>
    <w:p w14:paraId="14E8F9FB" w14:textId="77777777" w:rsidR="00163D69" w:rsidRPr="00163D69" w:rsidRDefault="00163D69" w:rsidP="00163D69">
      <w:pPr>
        <w:spacing w:after="0" w:line="240" w:lineRule="auto"/>
        <w:rPr>
          <w:rFonts w:ascii="Times New Roman" w:eastAsiaTheme="minorHAnsi" w:hAnsi="Times New Roman" w:cs="Times New Roman"/>
          <w:lang w:eastAsia="en-US"/>
        </w:rPr>
      </w:pPr>
    </w:p>
    <w:p w14:paraId="48CABE77"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24F9C27C"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1CA6CE10"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463C0C6F"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08B5E940"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45C1F771" w14:textId="77777777" w:rsidR="00163D69" w:rsidRPr="00163D69" w:rsidRDefault="00163D69" w:rsidP="00163D69">
      <w:pPr>
        <w:spacing w:after="0" w:line="240" w:lineRule="auto"/>
        <w:rPr>
          <w:rFonts w:ascii="Times New Roman" w:eastAsiaTheme="minorHAnsi" w:hAnsi="Times New Roman" w:cs="Times New Roman"/>
          <w:b/>
          <w:sz w:val="40"/>
          <w:szCs w:val="40"/>
          <w:lang w:eastAsia="en-US"/>
        </w:rPr>
      </w:pPr>
    </w:p>
    <w:p w14:paraId="3D3E96EC"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2530B2A7"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Индивидуальный план</w:t>
      </w:r>
    </w:p>
    <w:p w14:paraId="58427F1E"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 xml:space="preserve">повышения профессионального уровня </w:t>
      </w:r>
    </w:p>
    <w:p w14:paraId="0A13828F"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 xml:space="preserve">на </w:t>
      </w:r>
      <w:proofErr w:type="spellStart"/>
      <w:r w:rsidRPr="00163D69">
        <w:rPr>
          <w:rFonts w:ascii="Times New Roman" w:eastAsia="Times New Roman" w:hAnsi="Times New Roman" w:cs="Times New Roman"/>
          <w:b/>
          <w:bCs/>
          <w:sz w:val="40"/>
          <w:szCs w:val="40"/>
          <w:lang w:eastAsia="en-US"/>
        </w:rPr>
        <w:t>межаттестационный</w:t>
      </w:r>
      <w:proofErr w:type="spellEnd"/>
      <w:r w:rsidRPr="00163D69">
        <w:rPr>
          <w:rFonts w:ascii="Times New Roman" w:eastAsia="Times New Roman" w:hAnsi="Times New Roman" w:cs="Times New Roman"/>
          <w:b/>
          <w:bCs/>
          <w:sz w:val="40"/>
          <w:szCs w:val="40"/>
          <w:lang w:eastAsia="en-US"/>
        </w:rPr>
        <w:t xml:space="preserve"> период</w:t>
      </w:r>
    </w:p>
    <w:p w14:paraId="29846791" w14:textId="32A40C95"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proofErr w:type="gramStart"/>
      <w:r w:rsidRPr="00163D69">
        <w:rPr>
          <w:rFonts w:ascii="Times New Roman" w:eastAsia="Times New Roman" w:hAnsi="Times New Roman" w:cs="Times New Roman"/>
          <w:b/>
          <w:bCs/>
          <w:sz w:val="40"/>
          <w:szCs w:val="40"/>
          <w:lang w:eastAsia="en-US"/>
        </w:rPr>
        <w:t xml:space="preserve">учителя </w:t>
      </w:r>
      <w:r w:rsidR="00F322EB">
        <w:rPr>
          <w:rFonts w:ascii="Times New Roman" w:eastAsia="Times New Roman" w:hAnsi="Times New Roman" w:cs="Times New Roman"/>
          <w:b/>
          <w:bCs/>
          <w:sz w:val="40"/>
          <w:szCs w:val="40"/>
          <w:lang w:eastAsia="en-US"/>
        </w:rPr>
        <w:t xml:space="preserve"> начальных</w:t>
      </w:r>
      <w:proofErr w:type="gramEnd"/>
      <w:r w:rsidR="00F322EB">
        <w:rPr>
          <w:rFonts w:ascii="Times New Roman" w:eastAsia="Times New Roman" w:hAnsi="Times New Roman" w:cs="Times New Roman"/>
          <w:b/>
          <w:bCs/>
          <w:sz w:val="40"/>
          <w:szCs w:val="40"/>
          <w:lang w:eastAsia="en-US"/>
        </w:rPr>
        <w:t xml:space="preserve"> классов</w:t>
      </w:r>
    </w:p>
    <w:p w14:paraId="4621D0BE" w14:textId="11343BF9" w:rsidR="00163D69" w:rsidRPr="00163D69" w:rsidRDefault="00F322EB" w:rsidP="00163D69">
      <w:pPr>
        <w:spacing w:after="0" w:line="240" w:lineRule="auto"/>
        <w:jc w:val="center"/>
        <w:rPr>
          <w:rFonts w:ascii="Times New Roman" w:eastAsiaTheme="minorHAnsi" w:hAnsi="Times New Roman" w:cs="Times New Roman"/>
          <w:lang w:eastAsia="en-US"/>
        </w:rPr>
      </w:pPr>
      <w:proofErr w:type="spellStart"/>
      <w:r>
        <w:rPr>
          <w:rFonts w:ascii="Times New Roman" w:eastAsia="Times New Roman" w:hAnsi="Times New Roman" w:cs="Times New Roman"/>
          <w:b/>
          <w:bCs/>
          <w:sz w:val="40"/>
          <w:szCs w:val="40"/>
          <w:lang w:eastAsia="en-US"/>
        </w:rPr>
        <w:t>Сарамаковой</w:t>
      </w:r>
      <w:proofErr w:type="spellEnd"/>
      <w:r>
        <w:rPr>
          <w:rFonts w:ascii="Times New Roman" w:eastAsia="Times New Roman" w:hAnsi="Times New Roman" w:cs="Times New Roman"/>
          <w:b/>
          <w:bCs/>
          <w:sz w:val="40"/>
          <w:szCs w:val="40"/>
          <w:lang w:eastAsia="en-US"/>
        </w:rPr>
        <w:t xml:space="preserve"> Ольги </w:t>
      </w:r>
      <w:proofErr w:type="spellStart"/>
      <w:r>
        <w:rPr>
          <w:rFonts w:ascii="Times New Roman" w:eastAsia="Times New Roman" w:hAnsi="Times New Roman" w:cs="Times New Roman"/>
          <w:b/>
          <w:bCs/>
          <w:sz w:val="40"/>
          <w:szCs w:val="40"/>
          <w:lang w:eastAsia="en-US"/>
        </w:rPr>
        <w:t>Арсентьевны</w:t>
      </w:r>
      <w:proofErr w:type="spellEnd"/>
    </w:p>
    <w:p w14:paraId="1A51ED9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54141776"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1D4FBC3"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2CB1EEB"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56DBDE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1E1AA73A"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F8E2CEA"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C5E0CD7"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F1F4317"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3D5D7890"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5E6F06C"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7A23D58"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3618383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5A30F78F"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3960C88"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E6B803E"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D23A54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B87D3E8"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14D93996"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6C82DBD9"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339020C"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6D108E0D"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F268721"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41AC0F2"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168FA73"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35CF566"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503F5246" w14:textId="3EF9D035" w:rsidR="00163D69" w:rsidRDefault="00163D69" w:rsidP="00163D69">
      <w:pPr>
        <w:spacing w:after="0" w:line="240" w:lineRule="auto"/>
        <w:jc w:val="center"/>
        <w:rPr>
          <w:rFonts w:ascii="Times New Roman" w:eastAsiaTheme="minorHAnsi" w:hAnsi="Times New Roman" w:cs="Times New Roman"/>
          <w:sz w:val="28"/>
          <w:szCs w:val="28"/>
          <w:lang w:eastAsia="en-US"/>
        </w:rPr>
      </w:pPr>
      <w:r w:rsidRPr="00163D69">
        <w:rPr>
          <w:rFonts w:ascii="Times New Roman" w:eastAsiaTheme="minorHAnsi" w:hAnsi="Times New Roman" w:cs="Times New Roman"/>
          <w:sz w:val="24"/>
          <w:szCs w:val="24"/>
          <w:lang w:eastAsia="en-US"/>
        </w:rPr>
        <w:t>20</w:t>
      </w:r>
      <w:r w:rsidR="00FB4625">
        <w:rPr>
          <w:rFonts w:ascii="Times New Roman" w:eastAsiaTheme="minorHAnsi" w:hAnsi="Times New Roman" w:cs="Times New Roman"/>
          <w:sz w:val="24"/>
          <w:szCs w:val="24"/>
          <w:lang w:eastAsia="en-US"/>
        </w:rPr>
        <w:t>20</w:t>
      </w:r>
      <w:r w:rsidRPr="00163D69">
        <w:rPr>
          <w:rFonts w:ascii="Times New Roman" w:eastAsiaTheme="minorHAnsi" w:hAnsi="Times New Roman" w:cs="Times New Roman"/>
          <w:sz w:val="24"/>
          <w:szCs w:val="24"/>
          <w:lang w:eastAsia="en-US"/>
        </w:rPr>
        <w:t>-202</w:t>
      </w:r>
      <w:r w:rsidR="00FB4625">
        <w:rPr>
          <w:rFonts w:ascii="Times New Roman" w:eastAsiaTheme="minorHAnsi" w:hAnsi="Times New Roman" w:cs="Times New Roman"/>
          <w:sz w:val="24"/>
          <w:szCs w:val="24"/>
          <w:lang w:eastAsia="en-US"/>
        </w:rPr>
        <w:t>4</w:t>
      </w:r>
      <w:r w:rsidRPr="00163D69">
        <w:rPr>
          <w:rFonts w:ascii="Times New Roman" w:eastAsiaTheme="minorHAnsi" w:hAnsi="Times New Roman" w:cs="Times New Roman"/>
          <w:sz w:val="24"/>
          <w:szCs w:val="24"/>
          <w:lang w:eastAsia="en-US"/>
        </w:rPr>
        <w:t xml:space="preserve"> г</w:t>
      </w:r>
      <w:r w:rsidRPr="00163D69">
        <w:rPr>
          <w:rFonts w:ascii="Times New Roman" w:eastAsiaTheme="minorHAnsi" w:hAnsi="Times New Roman" w:cs="Times New Roman"/>
          <w:sz w:val="28"/>
          <w:szCs w:val="28"/>
          <w:lang w:eastAsia="en-US"/>
        </w:rPr>
        <w:t>.</w:t>
      </w:r>
    </w:p>
    <w:p w14:paraId="483C1FC8" w14:textId="77777777" w:rsidR="00684AD5" w:rsidRPr="00163D69" w:rsidRDefault="00684AD5" w:rsidP="00163D69">
      <w:pPr>
        <w:spacing w:after="0" w:line="240" w:lineRule="auto"/>
        <w:jc w:val="center"/>
        <w:rPr>
          <w:rFonts w:ascii="Times New Roman" w:eastAsiaTheme="minorHAnsi" w:hAnsi="Times New Roman" w:cs="Times New Roman"/>
          <w:sz w:val="28"/>
          <w:szCs w:val="28"/>
          <w:lang w:eastAsia="en-US"/>
        </w:rPr>
      </w:pPr>
    </w:p>
    <w:p w14:paraId="1E3FC159" w14:textId="77777777" w:rsidR="00A62423" w:rsidRDefault="00A62423" w:rsidP="00163D69">
      <w:pPr>
        <w:spacing w:after="0" w:line="240" w:lineRule="auto"/>
        <w:jc w:val="center"/>
        <w:rPr>
          <w:rFonts w:ascii="Times New Roman" w:eastAsiaTheme="minorHAnsi" w:hAnsi="Times New Roman" w:cs="Times New Roman"/>
          <w:b/>
          <w:sz w:val="24"/>
          <w:szCs w:val="24"/>
          <w:lang w:eastAsia="en-US"/>
        </w:rPr>
      </w:pPr>
    </w:p>
    <w:p w14:paraId="284429F6" w14:textId="77777777" w:rsidR="00163D69" w:rsidRPr="00163D69" w:rsidRDefault="00163D69" w:rsidP="00163D69">
      <w:pPr>
        <w:spacing w:after="0" w:line="240" w:lineRule="auto"/>
        <w:jc w:val="center"/>
        <w:rPr>
          <w:rFonts w:ascii="Times New Roman" w:eastAsiaTheme="minorHAnsi" w:hAnsi="Times New Roman" w:cs="Times New Roman"/>
          <w:b/>
          <w:sz w:val="24"/>
          <w:szCs w:val="24"/>
          <w:lang w:eastAsia="en-US"/>
        </w:rPr>
      </w:pPr>
      <w:r w:rsidRPr="00163D69">
        <w:rPr>
          <w:rFonts w:ascii="Times New Roman" w:eastAsiaTheme="minorHAnsi" w:hAnsi="Times New Roman" w:cs="Times New Roman"/>
          <w:b/>
          <w:sz w:val="24"/>
          <w:szCs w:val="24"/>
          <w:lang w:eastAsia="en-US"/>
        </w:rPr>
        <w:lastRenderedPageBreak/>
        <w:t>Личная карта учителя</w:t>
      </w:r>
    </w:p>
    <w:p w14:paraId="5A0A96BC" w14:textId="77777777" w:rsidR="00163D69" w:rsidRPr="00163D69" w:rsidRDefault="00163D69" w:rsidP="00163D69">
      <w:pPr>
        <w:spacing w:after="0" w:line="240" w:lineRule="auto"/>
        <w:jc w:val="center"/>
        <w:rPr>
          <w:rFonts w:ascii="Times New Roman" w:eastAsiaTheme="minorHAnsi" w:hAnsi="Times New Roman" w:cs="Times New Roman"/>
          <w:sz w:val="24"/>
          <w:szCs w:val="24"/>
          <w:lang w:eastAsia="en-US"/>
        </w:rPr>
      </w:pPr>
    </w:p>
    <w:p w14:paraId="6345985D" w14:textId="01464694"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Ф. И. О. </w:t>
      </w:r>
      <w:proofErr w:type="gramStart"/>
      <w:r w:rsidRPr="00163D69">
        <w:rPr>
          <w:rFonts w:ascii="Times New Roman" w:eastAsiaTheme="minorHAnsi" w:hAnsi="Times New Roman" w:cs="Times New Roman"/>
          <w:b/>
          <w:sz w:val="24"/>
          <w:szCs w:val="24"/>
          <w:lang w:eastAsia="en-US"/>
        </w:rPr>
        <w:t xml:space="preserve">учителя: </w:t>
      </w:r>
      <w:r w:rsidR="00F322EB">
        <w:rPr>
          <w:rFonts w:ascii="Times New Roman" w:eastAsiaTheme="minorHAnsi" w:hAnsi="Times New Roman" w:cs="Times New Roman"/>
          <w:sz w:val="24"/>
          <w:szCs w:val="24"/>
          <w:lang w:eastAsia="en-US"/>
        </w:rPr>
        <w:t xml:space="preserve"> </w:t>
      </w:r>
      <w:proofErr w:type="spellStart"/>
      <w:r w:rsidR="00F322EB">
        <w:rPr>
          <w:rFonts w:ascii="Times New Roman" w:eastAsiaTheme="minorHAnsi" w:hAnsi="Times New Roman" w:cs="Times New Roman"/>
          <w:sz w:val="24"/>
          <w:szCs w:val="24"/>
          <w:lang w:eastAsia="en-US"/>
        </w:rPr>
        <w:t>Сарамаковой</w:t>
      </w:r>
      <w:proofErr w:type="spellEnd"/>
      <w:proofErr w:type="gramEnd"/>
      <w:r w:rsidR="00F322EB">
        <w:rPr>
          <w:rFonts w:ascii="Times New Roman" w:eastAsiaTheme="minorHAnsi" w:hAnsi="Times New Roman" w:cs="Times New Roman"/>
          <w:sz w:val="24"/>
          <w:szCs w:val="24"/>
          <w:lang w:eastAsia="en-US"/>
        </w:rPr>
        <w:t xml:space="preserve"> Ольги </w:t>
      </w:r>
      <w:proofErr w:type="spellStart"/>
      <w:r w:rsidR="00F322EB">
        <w:rPr>
          <w:rFonts w:ascii="Times New Roman" w:eastAsiaTheme="minorHAnsi" w:hAnsi="Times New Roman" w:cs="Times New Roman"/>
          <w:sz w:val="24"/>
          <w:szCs w:val="24"/>
          <w:lang w:eastAsia="en-US"/>
        </w:rPr>
        <w:t>Арсентьевны</w:t>
      </w:r>
      <w:proofErr w:type="spellEnd"/>
    </w:p>
    <w:p w14:paraId="7FF32177"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7FC549C5" w14:textId="0EDB53C4"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Образование: </w:t>
      </w:r>
      <w:r w:rsidRPr="00163D69">
        <w:rPr>
          <w:rFonts w:ascii="Times New Roman" w:eastAsiaTheme="minorHAnsi" w:hAnsi="Times New Roman" w:cs="Times New Roman"/>
          <w:sz w:val="24"/>
          <w:szCs w:val="24"/>
          <w:lang w:eastAsia="en-US"/>
        </w:rPr>
        <w:t xml:space="preserve">высшее, </w:t>
      </w:r>
      <w:r w:rsidR="00A62423">
        <w:rPr>
          <w:rFonts w:ascii="Times New Roman" w:eastAsiaTheme="minorHAnsi" w:hAnsi="Times New Roman" w:cs="Times New Roman"/>
          <w:sz w:val="24"/>
          <w:szCs w:val="24"/>
          <w:lang w:eastAsia="en-US"/>
        </w:rPr>
        <w:t>ТГГПУ</w:t>
      </w:r>
    </w:p>
    <w:p w14:paraId="4EABF809"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365759A5" w14:textId="419F4CA3"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Специальность по диплому: </w:t>
      </w:r>
      <w:proofErr w:type="gramStart"/>
      <w:r w:rsidRPr="00163D69">
        <w:rPr>
          <w:rFonts w:ascii="Times New Roman" w:eastAsiaTheme="minorHAnsi" w:hAnsi="Times New Roman" w:cs="Times New Roman"/>
          <w:sz w:val="24"/>
          <w:szCs w:val="24"/>
          <w:lang w:eastAsia="en-US"/>
        </w:rPr>
        <w:t xml:space="preserve">учитель </w:t>
      </w:r>
      <w:r w:rsidR="00F322EB">
        <w:rPr>
          <w:rFonts w:ascii="Times New Roman" w:eastAsiaTheme="minorHAnsi" w:hAnsi="Times New Roman" w:cs="Times New Roman"/>
          <w:sz w:val="24"/>
          <w:szCs w:val="24"/>
          <w:lang w:val="tt-RU" w:eastAsia="en-US"/>
        </w:rPr>
        <w:t xml:space="preserve"> начальных</w:t>
      </w:r>
      <w:proofErr w:type="gramEnd"/>
      <w:r w:rsidR="00F322EB">
        <w:rPr>
          <w:rFonts w:ascii="Times New Roman" w:eastAsiaTheme="minorHAnsi" w:hAnsi="Times New Roman" w:cs="Times New Roman"/>
          <w:sz w:val="24"/>
          <w:szCs w:val="24"/>
          <w:lang w:val="tt-RU" w:eastAsia="en-US"/>
        </w:rPr>
        <w:t xml:space="preserve"> классов</w:t>
      </w:r>
    </w:p>
    <w:p w14:paraId="5016E9C1"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1A1270A6" w14:textId="2A8F0C6B" w:rsidR="00163D69" w:rsidRPr="00163D69" w:rsidRDefault="00163D69" w:rsidP="00163D69">
      <w:pPr>
        <w:spacing w:after="0" w:line="240" w:lineRule="auto"/>
        <w:jc w:val="both"/>
        <w:rPr>
          <w:rFonts w:ascii="Times New Roman" w:eastAsiaTheme="minorHAnsi" w:hAnsi="Times New Roman" w:cs="Times New Roman"/>
          <w:b/>
          <w:sz w:val="24"/>
          <w:szCs w:val="24"/>
          <w:lang w:eastAsia="en-US"/>
        </w:rPr>
      </w:pPr>
      <w:r w:rsidRPr="00163D69">
        <w:rPr>
          <w:rFonts w:ascii="Times New Roman" w:eastAsiaTheme="minorHAnsi" w:hAnsi="Times New Roman" w:cs="Times New Roman"/>
          <w:b/>
          <w:sz w:val="24"/>
          <w:szCs w:val="24"/>
          <w:lang w:eastAsia="en-US"/>
        </w:rPr>
        <w:t xml:space="preserve">Место работы: </w:t>
      </w:r>
      <w:r w:rsidRPr="00163D69">
        <w:rPr>
          <w:rFonts w:ascii="Times New Roman" w:eastAsiaTheme="minorHAnsi" w:hAnsi="Times New Roman" w:cs="Times New Roman"/>
          <w:sz w:val="24"/>
          <w:szCs w:val="24"/>
          <w:lang w:eastAsia="en-US"/>
        </w:rPr>
        <w:t>МБОУ «</w:t>
      </w:r>
      <w:r w:rsidR="00A62423">
        <w:rPr>
          <w:rFonts w:ascii="Times New Roman" w:eastAsiaTheme="minorHAnsi" w:hAnsi="Times New Roman" w:cs="Times New Roman"/>
          <w:sz w:val="24"/>
          <w:szCs w:val="24"/>
          <w:lang w:eastAsia="en-US"/>
        </w:rPr>
        <w:t>СШ д.Починок-Сутер»</w:t>
      </w:r>
      <w:r w:rsidRPr="00163D69">
        <w:rPr>
          <w:rFonts w:ascii="Times New Roman" w:eastAsiaTheme="minorHAnsi" w:hAnsi="Times New Roman" w:cs="Times New Roman"/>
          <w:sz w:val="24"/>
          <w:szCs w:val="24"/>
          <w:lang w:eastAsia="en-US"/>
        </w:rPr>
        <w:t xml:space="preserve"> </w:t>
      </w:r>
    </w:p>
    <w:p w14:paraId="50785A7C" w14:textId="77777777" w:rsidR="00163D69" w:rsidRPr="00163D69" w:rsidRDefault="00163D69" w:rsidP="00163D69">
      <w:pPr>
        <w:spacing w:after="0" w:line="240" w:lineRule="auto"/>
        <w:jc w:val="both"/>
        <w:rPr>
          <w:rFonts w:ascii="Times New Roman" w:eastAsiaTheme="minorHAnsi" w:hAnsi="Times New Roman" w:cs="Times New Roman"/>
          <w:b/>
          <w:sz w:val="24"/>
          <w:szCs w:val="24"/>
          <w:lang w:eastAsia="en-US"/>
        </w:rPr>
      </w:pPr>
    </w:p>
    <w:p w14:paraId="34341A25" w14:textId="5777543A"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Занимаемая должность: </w:t>
      </w:r>
      <w:proofErr w:type="gramStart"/>
      <w:r w:rsidRPr="00163D69">
        <w:rPr>
          <w:rFonts w:ascii="Times New Roman" w:eastAsiaTheme="minorHAnsi" w:hAnsi="Times New Roman" w:cs="Times New Roman"/>
          <w:sz w:val="24"/>
          <w:szCs w:val="24"/>
          <w:lang w:eastAsia="en-US"/>
        </w:rPr>
        <w:t xml:space="preserve">учитель </w:t>
      </w:r>
      <w:r w:rsidR="00F322EB">
        <w:rPr>
          <w:rFonts w:ascii="Times New Roman" w:eastAsiaTheme="minorHAnsi" w:hAnsi="Times New Roman" w:cs="Times New Roman"/>
          <w:sz w:val="24"/>
          <w:szCs w:val="24"/>
          <w:lang w:eastAsia="en-US"/>
        </w:rPr>
        <w:t xml:space="preserve"> начальных</w:t>
      </w:r>
      <w:proofErr w:type="gramEnd"/>
      <w:r w:rsidR="00F322EB">
        <w:rPr>
          <w:rFonts w:ascii="Times New Roman" w:eastAsiaTheme="minorHAnsi" w:hAnsi="Times New Roman" w:cs="Times New Roman"/>
          <w:sz w:val="24"/>
          <w:szCs w:val="24"/>
          <w:lang w:eastAsia="en-US"/>
        </w:rPr>
        <w:t xml:space="preserve"> </w:t>
      </w:r>
      <w:proofErr w:type="spellStart"/>
      <w:r w:rsidR="00F322EB">
        <w:rPr>
          <w:rFonts w:ascii="Times New Roman" w:eastAsiaTheme="minorHAnsi" w:hAnsi="Times New Roman" w:cs="Times New Roman"/>
          <w:sz w:val="24"/>
          <w:szCs w:val="24"/>
          <w:lang w:eastAsia="en-US"/>
        </w:rPr>
        <w:t>классв</w:t>
      </w:r>
      <w:proofErr w:type="spellEnd"/>
    </w:p>
    <w:p w14:paraId="4DDBC1C7"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02A5BBF3" w14:textId="6E6C4A1F"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Общий </w:t>
      </w:r>
      <w:r w:rsidR="00F322EB">
        <w:rPr>
          <w:rFonts w:ascii="Times New Roman" w:eastAsiaTheme="minorHAnsi" w:hAnsi="Times New Roman" w:cs="Times New Roman"/>
          <w:b/>
          <w:sz w:val="24"/>
          <w:szCs w:val="24"/>
          <w:lang w:eastAsia="en-US"/>
        </w:rPr>
        <w:t xml:space="preserve">   </w:t>
      </w:r>
      <w:r w:rsidRPr="00163D69">
        <w:rPr>
          <w:rFonts w:ascii="Times New Roman" w:eastAsiaTheme="minorHAnsi" w:hAnsi="Times New Roman" w:cs="Times New Roman"/>
          <w:b/>
          <w:sz w:val="24"/>
          <w:szCs w:val="24"/>
          <w:lang w:eastAsia="en-US"/>
        </w:rPr>
        <w:t>стаж:</w:t>
      </w:r>
      <w:r w:rsidR="00F322EB">
        <w:rPr>
          <w:rFonts w:ascii="Times New Roman" w:eastAsiaTheme="minorHAnsi" w:hAnsi="Times New Roman" w:cs="Times New Roman"/>
          <w:b/>
          <w:sz w:val="24"/>
          <w:szCs w:val="24"/>
          <w:lang w:eastAsia="en-US"/>
        </w:rPr>
        <w:t xml:space="preserve"> </w:t>
      </w:r>
      <w:proofErr w:type="gramStart"/>
      <w:r w:rsidR="00F322EB">
        <w:rPr>
          <w:rFonts w:ascii="Times New Roman" w:eastAsiaTheme="minorHAnsi" w:hAnsi="Times New Roman" w:cs="Times New Roman"/>
          <w:b/>
          <w:sz w:val="24"/>
          <w:szCs w:val="24"/>
          <w:lang w:eastAsia="en-US"/>
        </w:rPr>
        <w:t>33</w:t>
      </w:r>
      <w:r w:rsidRPr="00163D69">
        <w:rPr>
          <w:rFonts w:ascii="Times New Roman" w:eastAsiaTheme="minorHAnsi" w:hAnsi="Times New Roman" w:cs="Times New Roman"/>
          <w:b/>
          <w:sz w:val="24"/>
          <w:szCs w:val="24"/>
          <w:lang w:eastAsia="en-US"/>
        </w:rPr>
        <w:t xml:space="preserve"> </w:t>
      </w:r>
      <w:r w:rsidRPr="00163D69">
        <w:rPr>
          <w:rFonts w:ascii="Times New Roman" w:eastAsiaTheme="minorHAnsi" w:hAnsi="Times New Roman" w:cs="Times New Roman"/>
          <w:sz w:val="24"/>
          <w:szCs w:val="24"/>
          <w:lang w:eastAsia="en-US"/>
        </w:rPr>
        <w:t xml:space="preserve"> года</w:t>
      </w:r>
      <w:proofErr w:type="gramEnd"/>
    </w:p>
    <w:p w14:paraId="2B2805C9"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3972C5D1" w14:textId="4384E63D"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Педагогический стаж: </w:t>
      </w:r>
      <w:r w:rsidR="00F322EB">
        <w:rPr>
          <w:rFonts w:ascii="Times New Roman" w:eastAsiaTheme="minorHAnsi" w:hAnsi="Times New Roman" w:cs="Times New Roman"/>
          <w:sz w:val="24"/>
          <w:szCs w:val="24"/>
          <w:lang w:eastAsia="en-US"/>
        </w:rPr>
        <w:t>23</w:t>
      </w:r>
      <w:r w:rsidRPr="00163D69">
        <w:rPr>
          <w:rFonts w:ascii="Times New Roman" w:eastAsiaTheme="minorHAnsi" w:hAnsi="Times New Roman" w:cs="Times New Roman"/>
          <w:sz w:val="24"/>
          <w:szCs w:val="24"/>
          <w:lang w:eastAsia="en-US"/>
        </w:rPr>
        <w:t xml:space="preserve"> года</w:t>
      </w:r>
    </w:p>
    <w:p w14:paraId="031BAC96"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5FCB1E62" w14:textId="4CDC3BCA" w:rsidR="00163D69" w:rsidRDefault="00163D69" w:rsidP="00A62423">
      <w:pPr>
        <w:contextualSpacing/>
        <w:rPr>
          <w:rFonts w:ascii="Times New Roman" w:eastAsiaTheme="minorHAnsi" w:hAnsi="Times New Roman" w:cs="Times New Roman"/>
          <w:color w:val="000000" w:themeColor="text1"/>
          <w:sz w:val="24"/>
          <w:szCs w:val="24"/>
          <w:lang w:eastAsia="en-US"/>
        </w:rPr>
      </w:pPr>
      <w:r w:rsidRPr="00163D69">
        <w:rPr>
          <w:rFonts w:ascii="Times New Roman" w:eastAsiaTheme="minorHAnsi" w:hAnsi="Times New Roman" w:cs="Times New Roman"/>
          <w:b/>
          <w:sz w:val="24"/>
          <w:szCs w:val="24"/>
          <w:lang w:eastAsia="en-US"/>
        </w:rPr>
        <w:t xml:space="preserve">Курсы повышения квалификации: </w:t>
      </w:r>
      <w:r w:rsidR="00A62423">
        <w:rPr>
          <w:rFonts w:ascii="Times New Roman" w:eastAsiaTheme="minorHAnsi" w:hAnsi="Times New Roman" w:cs="Times New Roman"/>
          <w:b/>
          <w:sz w:val="24"/>
          <w:szCs w:val="24"/>
          <w:lang w:eastAsia="en-US"/>
        </w:rPr>
        <w:t xml:space="preserve">по теме </w:t>
      </w:r>
    </w:p>
    <w:p w14:paraId="0E5976A3" w14:textId="77777777" w:rsidR="00163D69" w:rsidRPr="00163D69" w:rsidRDefault="00163D69" w:rsidP="00163D69">
      <w:pPr>
        <w:contextualSpacing/>
        <w:rPr>
          <w:rFonts w:ascii="Times New Roman" w:eastAsiaTheme="minorHAnsi" w:hAnsi="Times New Roman" w:cs="Times New Roman"/>
          <w:sz w:val="24"/>
          <w:szCs w:val="24"/>
          <w:lang w:eastAsia="en-US"/>
        </w:rPr>
      </w:pPr>
    </w:p>
    <w:p w14:paraId="560A2F19" w14:textId="34B3B15A"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Тема самообразования педагога</w:t>
      </w:r>
      <w:r w:rsidRPr="00163D69">
        <w:rPr>
          <w:rFonts w:ascii="Times New Roman" w:eastAsiaTheme="minorHAnsi" w:hAnsi="Times New Roman" w:cs="Times New Roman"/>
          <w:sz w:val="24"/>
          <w:szCs w:val="24"/>
          <w:lang w:eastAsia="en-US"/>
        </w:rPr>
        <w:t xml:space="preserve">: </w:t>
      </w:r>
      <w:r w:rsidRPr="00163D69">
        <w:rPr>
          <w:rFonts w:ascii="Times New Roman" w:hAnsi="Times New Roman" w:cs="Times New Roman"/>
          <w:i/>
          <w:sz w:val="24"/>
          <w:szCs w:val="24"/>
        </w:rPr>
        <w:t>«</w:t>
      </w:r>
      <w:r w:rsidRPr="00163D69">
        <w:rPr>
          <w:rStyle w:val="a9"/>
          <w:rFonts w:ascii="Times New Roman" w:hAnsi="Times New Roman" w:cs="Times New Roman"/>
          <w:i w:val="0"/>
          <w:color w:val="000000"/>
          <w:sz w:val="24"/>
          <w:szCs w:val="24"/>
        </w:rPr>
        <w:t>Развитие познавательных и творческих способностей у младших школьни</w:t>
      </w:r>
      <w:r w:rsidR="00A62423">
        <w:rPr>
          <w:rStyle w:val="a9"/>
          <w:rFonts w:ascii="Times New Roman" w:hAnsi="Times New Roman" w:cs="Times New Roman"/>
          <w:i w:val="0"/>
          <w:color w:val="000000"/>
          <w:sz w:val="24"/>
          <w:szCs w:val="24"/>
        </w:rPr>
        <w:t>ков в условиях реализации ФГОС О</w:t>
      </w:r>
      <w:r w:rsidRPr="00163D69">
        <w:rPr>
          <w:rStyle w:val="a9"/>
          <w:rFonts w:ascii="Times New Roman" w:hAnsi="Times New Roman" w:cs="Times New Roman"/>
          <w:i w:val="0"/>
          <w:color w:val="000000"/>
          <w:sz w:val="24"/>
          <w:szCs w:val="24"/>
        </w:rPr>
        <w:t>ОО»</w:t>
      </w:r>
    </w:p>
    <w:p w14:paraId="5FBDC445" w14:textId="77777777" w:rsidR="00163D69" w:rsidRPr="00163D69" w:rsidRDefault="00163D69" w:rsidP="00163D69">
      <w:pPr>
        <w:spacing w:after="0" w:line="240" w:lineRule="auto"/>
        <w:jc w:val="center"/>
        <w:rPr>
          <w:rFonts w:ascii="Times New Roman" w:eastAsiaTheme="minorHAnsi" w:hAnsi="Times New Roman" w:cs="Times New Roman"/>
          <w:b/>
          <w:sz w:val="24"/>
          <w:szCs w:val="24"/>
          <w:lang w:eastAsia="en-US"/>
        </w:rPr>
      </w:pPr>
    </w:p>
    <w:p w14:paraId="0E1F8461" w14:textId="77777777" w:rsidR="00163D69" w:rsidRPr="00163D69" w:rsidRDefault="00163D69" w:rsidP="00163D69">
      <w:pPr>
        <w:spacing w:after="0" w:line="240" w:lineRule="auto"/>
        <w:jc w:val="both"/>
        <w:rPr>
          <w:rFonts w:ascii="Times New Roman" w:eastAsia="Times New Roman" w:hAnsi="Times New Roman" w:cs="Times New Roman"/>
          <w:sz w:val="24"/>
          <w:szCs w:val="24"/>
        </w:rPr>
      </w:pPr>
      <w:r w:rsidRPr="00163D69">
        <w:rPr>
          <w:rFonts w:ascii="Times New Roman" w:eastAsia="Times New Roman" w:hAnsi="Times New Roman" w:cs="Times New Roman"/>
          <w:b/>
          <w:bCs/>
          <w:color w:val="000000"/>
          <w:sz w:val="24"/>
          <w:szCs w:val="24"/>
        </w:rPr>
        <w:t>Технология, по которой работает учитель</w:t>
      </w:r>
      <w:r w:rsidRPr="00163D69">
        <w:rPr>
          <w:rFonts w:ascii="Times New Roman" w:eastAsia="Times New Roman" w:hAnsi="Times New Roman" w:cs="Times New Roman"/>
          <w:color w:val="000000"/>
          <w:sz w:val="24"/>
          <w:szCs w:val="24"/>
        </w:rPr>
        <w:t>:</w:t>
      </w:r>
      <w:r w:rsidRPr="00163D69">
        <w:rPr>
          <w:rFonts w:ascii="Arial" w:eastAsia="Times New Roman" w:hAnsi="Arial" w:cs="Times New Roman"/>
          <w:color w:val="000000"/>
          <w:sz w:val="24"/>
          <w:szCs w:val="24"/>
        </w:rPr>
        <w:t> </w:t>
      </w:r>
      <w:r w:rsidRPr="00163D69">
        <w:rPr>
          <w:rFonts w:ascii="Times New Roman" w:eastAsia="Times New Roman" w:hAnsi="Times New Roman" w:cs="Times New Roman"/>
          <w:sz w:val="24"/>
          <w:szCs w:val="24"/>
        </w:rPr>
        <w:t>технология системно-</w:t>
      </w:r>
      <w:proofErr w:type="gramStart"/>
      <w:r w:rsidRPr="00163D69">
        <w:rPr>
          <w:rFonts w:ascii="Times New Roman" w:eastAsia="Times New Roman" w:hAnsi="Times New Roman" w:cs="Times New Roman"/>
          <w:sz w:val="24"/>
          <w:szCs w:val="24"/>
        </w:rPr>
        <w:t>деятельностного  подхода</w:t>
      </w:r>
      <w:proofErr w:type="gramEnd"/>
      <w:r w:rsidRPr="00163D69">
        <w:rPr>
          <w:rFonts w:ascii="Times New Roman" w:eastAsia="Times New Roman" w:hAnsi="Times New Roman" w:cs="Times New Roman"/>
          <w:sz w:val="24"/>
          <w:szCs w:val="24"/>
        </w:rPr>
        <w:t xml:space="preserve"> в обучении</w:t>
      </w:r>
    </w:p>
    <w:p w14:paraId="6A2633A2" w14:textId="77777777" w:rsidR="00163D69" w:rsidRPr="00163D69" w:rsidRDefault="00163D69" w:rsidP="00163D69">
      <w:pPr>
        <w:spacing w:after="0" w:line="240" w:lineRule="auto"/>
        <w:jc w:val="both"/>
        <w:rPr>
          <w:rFonts w:ascii="Times New Roman" w:eastAsia="Times New Roman" w:hAnsi="Times New Roman" w:cs="Times New Roman"/>
          <w:sz w:val="24"/>
          <w:szCs w:val="24"/>
        </w:rPr>
      </w:pPr>
    </w:p>
    <w:p w14:paraId="5697C91C" w14:textId="77777777" w:rsidR="00163D69" w:rsidRPr="00163D69" w:rsidRDefault="00163D69" w:rsidP="00163D69">
      <w:pPr>
        <w:shd w:val="clear" w:color="auto" w:fill="FFFFFF"/>
        <w:spacing w:after="0" w:line="240" w:lineRule="auto"/>
        <w:jc w:val="both"/>
        <w:rPr>
          <w:rFonts w:ascii="Arial" w:eastAsia="Times New Roman" w:hAnsi="Arial" w:cs="Times New Roman"/>
          <w:color w:val="000000"/>
          <w:sz w:val="24"/>
          <w:szCs w:val="24"/>
        </w:rPr>
      </w:pPr>
      <w:r w:rsidRPr="00163D69">
        <w:rPr>
          <w:rFonts w:ascii="Times New Roman" w:eastAsia="Times New Roman" w:hAnsi="Times New Roman" w:cs="Times New Roman"/>
          <w:b/>
          <w:bCs/>
          <w:color w:val="000000"/>
          <w:sz w:val="24"/>
          <w:szCs w:val="24"/>
        </w:rPr>
        <w:t>Внеклассная работа</w:t>
      </w:r>
      <w:r w:rsidRPr="00163D69">
        <w:rPr>
          <w:rFonts w:ascii="Times New Roman" w:eastAsia="Times New Roman" w:hAnsi="Times New Roman" w:cs="Times New Roman"/>
          <w:color w:val="000000"/>
          <w:sz w:val="24"/>
          <w:szCs w:val="24"/>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14:paraId="180B094C" w14:textId="77777777" w:rsidR="00163D69" w:rsidRPr="00163D69" w:rsidRDefault="00163D69" w:rsidP="00163D69">
      <w:pPr>
        <w:shd w:val="clear" w:color="auto" w:fill="FFFFFF"/>
        <w:spacing w:after="0" w:line="240" w:lineRule="auto"/>
        <w:jc w:val="both"/>
        <w:rPr>
          <w:rFonts w:ascii="Times New Roman" w:eastAsia="Times New Roman" w:hAnsi="Times New Roman" w:cs="Times New Roman"/>
          <w:color w:val="000000"/>
          <w:sz w:val="24"/>
          <w:szCs w:val="24"/>
        </w:rPr>
      </w:pPr>
      <w:r w:rsidRPr="00163D69">
        <w:rPr>
          <w:rFonts w:ascii="Times New Roman" w:eastAsia="Times New Roman" w:hAnsi="Times New Roman" w:cs="Times New Roman"/>
          <w:color w:val="000000"/>
          <w:sz w:val="24"/>
          <w:szCs w:val="24"/>
        </w:rPr>
        <w:t> </w:t>
      </w:r>
    </w:p>
    <w:p w14:paraId="7A705F14" w14:textId="77777777" w:rsidR="00163D69" w:rsidRPr="00163D69" w:rsidRDefault="00163D69" w:rsidP="00163D69">
      <w:pPr>
        <w:shd w:val="clear" w:color="auto" w:fill="FFFFFF"/>
        <w:spacing w:after="0" w:line="240" w:lineRule="auto"/>
        <w:jc w:val="both"/>
        <w:rPr>
          <w:rFonts w:ascii="Arial" w:eastAsia="Times New Roman" w:hAnsi="Arial" w:cs="Times New Roman"/>
          <w:color w:val="000000"/>
          <w:sz w:val="24"/>
          <w:szCs w:val="24"/>
        </w:rPr>
      </w:pPr>
      <w:r w:rsidRPr="00163D69">
        <w:rPr>
          <w:rFonts w:ascii="Times New Roman" w:eastAsia="Times New Roman" w:hAnsi="Times New Roman" w:cs="Times New Roman"/>
          <w:b/>
          <w:bCs/>
          <w:color w:val="000000"/>
          <w:sz w:val="24"/>
          <w:szCs w:val="24"/>
        </w:rPr>
        <w:t>Творческие замыслы: </w:t>
      </w:r>
      <w:r w:rsidRPr="00163D69">
        <w:rPr>
          <w:rFonts w:ascii="Times New Roman" w:eastAsia="Times New Roman" w:hAnsi="Times New Roman" w:cs="Times New Roman"/>
          <w:color w:val="000000"/>
          <w:sz w:val="24"/>
          <w:szCs w:val="24"/>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14:paraId="43FC847E"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4973A3EC"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74647FE1"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4E8AD133"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3E88721C"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138E7B2F"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5C1879D6"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3206F6B0" w14:textId="77777777" w:rsidR="00170FEF" w:rsidRDefault="00170FEF" w:rsidP="00163D69">
      <w:pPr>
        <w:spacing w:after="0" w:line="240" w:lineRule="auto"/>
        <w:rPr>
          <w:rFonts w:ascii="Times New Roman" w:eastAsia="Calibri" w:hAnsi="Times New Roman" w:cs="Times New Roman"/>
          <w:b/>
          <w:bCs/>
          <w:color w:val="000000"/>
          <w:sz w:val="28"/>
          <w:szCs w:val="28"/>
        </w:rPr>
      </w:pPr>
    </w:p>
    <w:p w14:paraId="50327FA6" w14:textId="77777777" w:rsidR="00512A61" w:rsidRDefault="00512A61" w:rsidP="00F448F8">
      <w:pPr>
        <w:spacing w:after="0" w:line="240" w:lineRule="auto"/>
        <w:jc w:val="center"/>
        <w:rPr>
          <w:rFonts w:ascii="Times New Roman" w:eastAsia="Calibri" w:hAnsi="Times New Roman" w:cs="Times New Roman"/>
          <w:b/>
          <w:bCs/>
          <w:color w:val="000000"/>
          <w:sz w:val="28"/>
          <w:szCs w:val="28"/>
        </w:rPr>
      </w:pPr>
    </w:p>
    <w:p w14:paraId="6CA798AB"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7498C331"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23851E5F"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44EAE7D2"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02CC3DCE"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706BCB7E"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726AA1CD"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7FCE1E25"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21676834"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171568FC"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3C57E89C" w14:textId="77777777" w:rsidR="00170FEF" w:rsidRDefault="00170FEF" w:rsidP="00F448F8">
      <w:pPr>
        <w:spacing w:after="0" w:line="240" w:lineRule="auto"/>
        <w:jc w:val="center"/>
        <w:rPr>
          <w:rFonts w:ascii="Times New Roman" w:eastAsia="Calibri" w:hAnsi="Times New Roman" w:cs="Times New Roman"/>
          <w:b/>
          <w:bCs/>
          <w:color w:val="000000"/>
          <w:sz w:val="28"/>
          <w:szCs w:val="28"/>
        </w:rPr>
      </w:pPr>
    </w:p>
    <w:p w14:paraId="4F68FCEA"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09BB71C1"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37AD2812" w14:textId="77777777" w:rsidR="00FB4625" w:rsidRDefault="00FB4625" w:rsidP="00A62423">
      <w:pPr>
        <w:shd w:val="clear" w:color="auto" w:fill="FFFFFF"/>
        <w:spacing w:after="75"/>
        <w:jc w:val="center"/>
        <w:rPr>
          <w:rFonts w:ascii="Times New Roman" w:hAnsi="Times New Roman"/>
          <w:b/>
          <w:bCs/>
          <w:color w:val="000000"/>
          <w:sz w:val="24"/>
          <w:szCs w:val="24"/>
        </w:rPr>
      </w:pPr>
    </w:p>
    <w:p w14:paraId="62962A70" w14:textId="3B19B9EE" w:rsidR="00CB077E" w:rsidRPr="003E0861" w:rsidRDefault="00CB077E" w:rsidP="00CB077E">
      <w:pPr>
        <w:shd w:val="clear" w:color="auto" w:fill="FFFFFF"/>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Pr="003E0861">
        <w:rPr>
          <w:rFonts w:ascii="Times New Roman" w:hAnsi="Times New Roman" w:cs="Times New Roman"/>
          <w:b/>
          <w:bCs/>
          <w:color w:val="000000"/>
          <w:sz w:val="24"/>
          <w:szCs w:val="24"/>
        </w:rPr>
        <w:t>Содержание</w:t>
      </w:r>
    </w:p>
    <w:p w14:paraId="35E6FC21" w14:textId="77777777" w:rsidR="00CB077E" w:rsidRPr="003E0861" w:rsidRDefault="00CB077E" w:rsidP="00CB077E">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14:paraId="796357F9" w14:textId="77777777" w:rsidR="00CB077E" w:rsidRPr="003E0861" w:rsidRDefault="00CB077E" w:rsidP="00CB077E">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14:paraId="7332F16D" w14:textId="77777777" w:rsidR="00CB077E" w:rsidRPr="003E0861" w:rsidRDefault="00CB077E" w:rsidP="00CB077E">
      <w:pPr>
        <w:pStyle w:val="a6"/>
        <w:numPr>
          <w:ilvl w:val="0"/>
          <w:numId w:val="34"/>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14:paraId="0464DA1D" w14:textId="77777777" w:rsidR="00CB077E" w:rsidRPr="003E0861" w:rsidRDefault="00CB077E" w:rsidP="00CB077E">
      <w:pPr>
        <w:pStyle w:val="a6"/>
        <w:numPr>
          <w:ilvl w:val="0"/>
          <w:numId w:val="34"/>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14:paraId="2C103339" w14:textId="77777777" w:rsidR="00CB077E" w:rsidRPr="003E0861" w:rsidRDefault="00CB077E" w:rsidP="00CB077E">
      <w:pPr>
        <w:pStyle w:val="a6"/>
        <w:numPr>
          <w:ilvl w:val="0"/>
          <w:numId w:val="34"/>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14:paraId="0489DD63" w14:textId="77777777" w:rsidR="00CB077E" w:rsidRPr="003E0861" w:rsidRDefault="00CB077E" w:rsidP="00CB077E">
      <w:pPr>
        <w:pStyle w:val="a6"/>
        <w:numPr>
          <w:ilvl w:val="0"/>
          <w:numId w:val="34"/>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14:paraId="37FEE3FA" w14:textId="77777777" w:rsidR="00CB077E" w:rsidRPr="003E0861" w:rsidRDefault="00CB077E" w:rsidP="00CB077E">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14:paraId="487CAC76" w14:textId="77777777" w:rsidR="00CB077E" w:rsidRDefault="00CB077E" w:rsidP="00CB077E">
      <w:pPr>
        <w:pStyle w:val="a6"/>
        <w:numPr>
          <w:ilvl w:val="0"/>
          <w:numId w:val="35"/>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14:paraId="71F0FF02" w14:textId="77777777" w:rsidR="00CB077E" w:rsidRPr="001B4011" w:rsidRDefault="00CB077E" w:rsidP="00CB077E">
      <w:pPr>
        <w:pStyle w:val="a6"/>
        <w:numPr>
          <w:ilvl w:val="0"/>
          <w:numId w:val="35"/>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14:paraId="4573EF41" w14:textId="77777777" w:rsidR="00CB077E" w:rsidRPr="001B4011" w:rsidRDefault="00CB077E" w:rsidP="00CB077E">
      <w:pPr>
        <w:pStyle w:val="a6"/>
        <w:numPr>
          <w:ilvl w:val="0"/>
          <w:numId w:val="35"/>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14:paraId="0BAE7073" w14:textId="77777777" w:rsidR="00CB077E" w:rsidRPr="001B4011" w:rsidRDefault="00CB077E" w:rsidP="00CB077E">
      <w:pPr>
        <w:pStyle w:val="a6"/>
        <w:numPr>
          <w:ilvl w:val="0"/>
          <w:numId w:val="35"/>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Предполагаемые</w:t>
      </w:r>
      <w:r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14:paraId="3E1CAB78" w14:textId="77777777" w:rsidR="00CB077E" w:rsidRPr="001B4011" w:rsidRDefault="00CB077E" w:rsidP="00CB077E">
      <w:pPr>
        <w:pStyle w:val="a6"/>
        <w:numPr>
          <w:ilvl w:val="0"/>
          <w:numId w:val="35"/>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14:paraId="6CEADD34" w14:textId="77777777" w:rsidR="00CB077E" w:rsidRPr="001B4011" w:rsidRDefault="00CB077E" w:rsidP="00CB077E">
      <w:pPr>
        <w:pStyle w:val="a6"/>
        <w:numPr>
          <w:ilvl w:val="0"/>
          <w:numId w:val="35"/>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14:paraId="09350017" w14:textId="77777777" w:rsidR="00CB077E" w:rsidRPr="001B4011" w:rsidRDefault="00CB077E" w:rsidP="00CB077E">
      <w:pPr>
        <w:pStyle w:val="a6"/>
        <w:numPr>
          <w:ilvl w:val="0"/>
          <w:numId w:val="35"/>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1B4011">
        <w:rPr>
          <w:rFonts w:ascii="Times New Roman" w:hAnsi="Times New Roman" w:cs="Times New Roman"/>
          <w:sz w:val="24"/>
          <w:szCs w:val="24"/>
        </w:rPr>
        <w:t>межаттестационный</w:t>
      </w:r>
      <w:proofErr w:type="spellEnd"/>
      <w:r w:rsidRPr="001B4011">
        <w:rPr>
          <w:rFonts w:ascii="Times New Roman" w:hAnsi="Times New Roman" w:cs="Times New Roman"/>
          <w:sz w:val="24"/>
          <w:szCs w:val="24"/>
        </w:rPr>
        <w:t xml:space="preserve"> период</w:t>
      </w:r>
    </w:p>
    <w:p w14:paraId="515130EB" w14:textId="77777777" w:rsidR="00CB077E" w:rsidRPr="003E0861" w:rsidRDefault="00CB077E" w:rsidP="00CB077E">
      <w:pPr>
        <w:spacing w:after="0" w:line="240" w:lineRule="auto"/>
        <w:jc w:val="both"/>
        <w:rPr>
          <w:rFonts w:ascii="Times New Roman" w:hAnsi="Times New Roman" w:cs="Times New Roman"/>
          <w:sz w:val="24"/>
          <w:szCs w:val="24"/>
        </w:rPr>
      </w:pPr>
    </w:p>
    <w:p w14:paraId="32CE9AE9" w14:textId="77777777" w:rsidR="00CB077E" w:rsidRPr="003E0861" w:rsidRDefault="00CB077E" w:rsidP="00CB077E">
      <w:pPr>
        <w:shd w:val="clear" w:color="auto" w:fill="FFFFFF"/>
        <w:spacing w:after="0" w:line="240" w:lineRule="auto"/>
        <w:rPr>
          <w:rFonts w:ascii="Times New Roman" w:hAnsi="Times New Roman" w:cs="Times New Roman"/>
          <w:color w:val="000000"/>
          <w:sz w:val="24"/>
          <w:szCs w:val="24"/>
        </w:rPr>
      </w:pPr>
    </w:p>
    <w:p w14:paraId="08BCE77A" w14:textId="77777777" w:rsidR="00FB4625" w:rsidRPr="003E0861" w:rsidRDefault="00FB4625" w:rsidP="00FB4625">
      <w:pPr>
        <w:shd w:val="clear" w:color="auto" w:fill="FFFFFF"/>
        <w:spacing w:after="0" w:line="240" w:lineRule="auto"/>
        <w:rPr>
          <w:rFonts w:ascii="Times New Roman" w:hAnsi="Times New Roman" w:cs="Times New Roman"/>
          <w:color w:val="000000"/>
          <w:sz w:val="24"/>
          <w:szCs w:val="24"/>
        </w:rPr>
      </w:pPr>
    </w:p>
    <w:p w14:paraId="5208E825" w14:textId="77777777" w:rsidR="00FB4625" w:rsidRPr="003E0861" w:rsidRDefault="00FB4625" w:rsidP="00FB4625">
      <w:pPr>
        <w:shd w:val="clear" w:color="auto" w:fill="FFFFFF"/>
        <w:spacing w:after="0" w:line="240" w:lineRule="auto"/>
        <w:rPr>
          <w:rFonts w:ascii="Times New Roman" w:hAnsi="Times New Roman" w:cs="Times New Roman"/>
          <w:color w:val="000000"/>
          <w:sz w:val="24"/>
          <w:szCs w:val="24"/>
        </w:rPr>
      </w:pPr>
    </w:p>
    <w:p w14:paraId="3ABEAF74" w14:textId="77777777" w:rsidR="00FB4625" w:rsidRPr="003E0861" w:rsidRDefault="00FB4625" w:rsidP="00FB4625">
      <w:pPr>
        <w:shd w:val="clear" w:color="auto" w:fill="FFFFFF"/>
        <w:spacing w:after="0" w:line="240" w:lineRule="auto"/>
        <w:rPr>
          <w:rFonts w:ascii="Times New Roman" w:hAnsi="Times New Roman" w:cs="Times New Roman"/>
          <w:color w:val="000000"/>
          <w:sz w:val="24"/>
          <w:szCs w:val="24"/>
        </w:rPr>
      </w:pPr>
    </w:p>
    <w:p w14:paraId="405DD114" w14:textId="77777777" w:rsidR="00FB4625" w:rsidRPr="003E0861" w:rsidRDefault="00FB4625" w:rsidP="00FB4625">
      <w:pPr>
        <w:shd w:val="clear" w:color="auto" w:fill="FFFFFF"/>
        <w:spacing w:after="0" w:line="240" w:lineRule="auto"/>
        <w:rPr>
          <w:rFonts w:ascii="Times New Roman" w:hAnsi="Times New Roman" w:cs="Times New Roman"/>
          <w:color w:val="000000"/>
          <w:sz w:val="24"/>
          <w:szCs w:val="24"/>
        </w:rPr>
      </w:pPr>
    </w:p>
    <w:p w14:paraId="6A2AC13B" w14:textId="77777777" w:rsidR="00FB4625" w:rsidRPr="003E0861" w:rsidRDefault="00FB4625" w:rsidP="00FB4625">
      <w:pPr>
        <w:shd w:val="clear" w:color="auto" w:fill="FFFFFF"/>
        <w:spacing w:after="0" w:line="240" w:lineRule="auto"/>
        <w:rPr>
          <w:rFonts w:ascii="Times New Roman" w:hAnsi="Times New Roman" w:cs="Times New Roman"/>
          <w:color w:val="000000"/>
          <w:sz w:val="24"/>
          <w:szCs w:val="24"/>
        </w:rPr>
      </w:pPr>
    </w:p>
    <w:p w14:paraId="0543F3E4" w14:textId="77777777" w:rsidR="00FB4625" w:rsidRPr="003E0861" w:rsidRDefault="00FB4625" w:rsidP="00FB4625">
      <w:pPr>
        <w:shd w:val="clear" w:color="auto" w:fill="FFFFFF"/>
        <w:spacing w:after="0" w:line="240" w:lineRule="auto"/>
        <w:rPr>
          <w:rFonts w:ascii="Times New Roman" w:hAnsi="Times New Roman" w:cs="Times New Roman"/>
          <w:color w:val="000000"/>
          <w:sz w:val="24"/>
          <w:szCs w:val="24"/>
        </w:rPr>
      </w:pPr>
    </w:p>
    <w:p w14:paraId="1AF0242F" w14:textId="77777777" w:rsidR="00FB4625" w:rsidRDefault="00FB4625" w:rsidP="00FB4625">
      <w:pPr>
        <w:shd w:val="clear" w:color="auto" w:fill="FFFFFF"/>
        <w:spacing w:after="0" w:line="240" w:lineRule="auto"/>
        <w:rPr>
          <w:rFonts w:ascii="Times New Roman" w:hAnsi="Times New Roman" w:cs="Times New Roman"/>
          <w:color w:val="000000"/>
          <w:sz w:val="24"/>
          <w:szCs w:val="24"/>
        </w:rPr>
      </w:pPr>
    </w:p>
    <w:p w14:paraId="09A8D4F4" w14:textId="77777777" w:rsidR="00FB4625" w:rsidRDefault="00FB4625" w:rsidP="00FB4625">
      <w:pPr>
        <w:shd w:val="clear" w:color="auto" w:fill="FFFFFF"/>
        <w:spacing w:after="0" w:line="240" w:lineRule="auto"/>
        <w:rPr>
          <w:rFonts w:ascii="Times New Roman" w:hAnsi="Times New Roman" w:cs="Times New Roman"/>
          <w:color w:val="000000"/>
          <w:sz w:val="24"/>
          <w:szCs w:val="24"/>
        </w:rPr>
      </w:pPr>
    </w:p>
    <w:p w14:paraId="2CFE38C2" w14:textId="77777777" w:rsidR="00FB4625" w:rsidRDefault="00FB4625" w:rsidP="00FB4625">
      <w:pPr>
        <w:shd w:val="clear" w:color="auto" w:fill="FFFFFF"/>
        <w:spacing w:after="0" w:line="240" w:lineRule="auto"/>
        <w:rPr>
          <w:rFonts w:ascii="Times New Roman" w:hAnsi="Times New Roman" w:cs="Times New Roman"/>
          <w:color w:val="000000"/>
          <w:sz w:val="24"/>
          <w:szCs w:val="24"/>
        </w:rPr>
      </w:pPr>
    </w:p>
    <w:p w14:paraId="2FD43315" w14:textId="77777777" w:rsidR="00FB4625" w:rsidRDefault="00FB4625" w:rsidP="00FB4625">
      <w:pPr>
        <w:shd w:val="clear" w:color="auto" w:fill="FFFFFF"/>
        <w:spacing w:after="0" w:line="240" w:lineRule="auto"/>
        <w:rPr>
          <w:rFonts w:ascii="Times New Roman" w:hAnsi="Times New Roman" w:cs="Times New Roman"/>
          <w:color w:val="000000"/>
          <w:sz w:val="24"/>
          <w:szCs w:val="24"/>
        </w:rPr>
      </w:pPr>
    </w:p>
    <w:p w14:paraId="7AB886D7" w14:textId="77777777" w:rsidR="00FB4625" w:rsidRDefault="00FB4625" w:rsidP="00FB4625">
      <w:pPr>
        <w:shd w:val="clear" w:color="auto" w:fill="FFFFFF"/>
        <w:spacing w:after="0" w:line="240" w:lineRule="auto"/>
        <w:rPr>
          <w:rFonts w:ascii="Times New Roman" w:hAnsi="Times New Roman" w:cs="Times New Roman"/>
          <w:color w:val="000000"/>
          <w:sz w:val="24"/>
          <w:szCs w:val="24"/>
        </w:rPr>
      </w:pPr>
    </w:p>
    <w:p w14:paraId="1419DA9F" w14:textId="77777777" w:rsidR="00FB4625" w:rsidRDefault="00FB4625" w:rsidP="00FB4625">
      <w:pPr>
        <w:shd w:val="clear" w:color="auto" w:fill="FFFFFF"/>
        <w:spacing w:after="0" w:line="240" w:lineRule="auto"/>
        <w:rPr>
          <w:rFonts w:ascii="Times New Roman" w:hAnsi="Times New Roman" w:cs="Times New Roman"/>
          <w:color w:val="000000"/>
          <w:sz w:val="24"/>
          <w:szCs w:val="24"/>
        </w:rPr>
      </w:pPr>
    </w:p>
    <w:p w14:paraId="3EE4CA9F" w14:textId="77777777" w:rsidR="00FB4625" w:rsidRDefault="00FB4625" w:rsidP="00FB4625">
      <w:pPr>
        <w:shd w:val="clear" w:color="auto" w:fill="FFFFFF"/>
        <w:spacing w:after="0" w:line="240" w:lineRule="auto"/>
        <w:rPr>
          <w:rFonts w:ascii="Times New Roman" w:hAnsi="Times New Roman" w:cs="Times New Roman"/>
          <w:color w:val="000000"/>
          <w:sz w:val="24"/>
          <w:szCs w:val="24"/>
        </w:rPr>
      </w:pPr>
    </w:p>
    <w:p w14:paraId="6A3E0CD3" w14:textId="77777777" w:rsidR="00FB4625" w:rsidRDefault="00FB4625" w:rsidP="00FB4625">
      <w:pPr>
        <w:shd w:val="clear" w:color="auto" w:fill="FFFFFF"/>
        <w:spacing w:after="0" w:line="240" w:lineRule="auto"/>
        <w:rPr>
          <w:rFonts w:ascii="Times New Roman" w:hAnsi="Times New Roman" w:cs="Times New Roman"/>
          <w:color w:val="000000"/>
          <w:sz w:val="24"/>
          <w:szCs w:val="24"/>
        </w:rPr>
      </w:pPr>
    </w:p>
    <w:p w14:paraId="697EFD66" w14:textId="77777777" w:rsidR="00FB4625" w:rsidRDefault="00FB4625" w:rsidP="00FB4625">
      <w:pPr>
        <w:shd w:val="clear" w:color="auto" w:fill="FFFFFF"/>
        <w:spacing w:after="0" w:line="240" w:lineRule="auto"/>
        <w:rPr>
          <w:rFonts w:ascii="Times New Roman" w:hAnsi="Times New Roman" w:cs="Times New Roman"/>
          <w:color w:val="000000"/>
          <w:sz w:val="24"/>
          <w:szCs w:val="24"/>
        </w:rPr>
      </w:pPr>
    </w:p>
    <w:p w14:paraId="47CC30D5" w14:textId="77777777" w:rsidR="00FB4625" w:rsidRPr="003E0861" w:rsidRDefault="00FB4625" w:rsidP="00FB4625">
      <w:pPr>
        <w:shd w:val="clear" w:color="auto" w:fill="FFFFFF"/>
        <w:spacing w:after="0" w:line="240" w:lineRule="auto"/>
        <w:rPr>
          <w:rFonts w:ascii="Times New Roman" w:hAnsi="Times New Roman" w:cs="Times New Roman"/>
          <w:color w:val="000000"/>
          <w:sz w:val="24"/>
          <w:szCs w:val="24"/>
        </w:rPr>
      </w:pPr>
    </w:p>
    <w:p w14:paraId="7F7A421A" w14:textId="77777777" w:rsidR="00FB4625" w:rsidRPr="003E0861" w:rsidRDefault="00FB4625" w:rsidP="00FB4625">
      <w:pPr>
        <w:shd w:val="clear" w:color="auto" w:fill="FFFFFF"/>
        <w:spacing w:after="0" w:line="240" w:lineRule="auto"/>
        <w:rPr>
          <w:rFonts w:ascii="Times New Roman" w:hAnsi="Times New Roman" w:cs="Times New Roman"/>
          <w:color w:val="000000"/>
          <w:sz w:val="24"/>
          <w:szCs w:val="24"/>
        </w:rPr>
      </w:pPr>
    </w:p>
    <w:p w14:paraId="0DDEB14E" w14:textId="77777777" w:rsidR="00FB4625" w:rsidRPr="00FB4625" w:rsidRDefault="00FB4625" w:rsidP="00FB4625">
      <w:pPr>
        <w:shd w:val="clear" w:color="auto" w:fill="FFFFFF"/>
        <w:spacing w:after="0" w:line="240" w:lineRule="auto"/>
        <w:ind w:left="1080"/>
        <w:jc w:val="center"/>
        <w:rPr>
          <w:rFonts w:ascii="Times New Roman" w:hAnsi="Times New Roman" w:cs="Times New Roman"/>
          <w:b/>
          <w:color w:val="000000"/>
          <w:sz w:val="24"/>
          <w:szCs w:val="24"/>
        </w:rPr>
      </w:pPr>
    </w:p>
    <w:p w14:paraId="182F4E68"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69DFAF84"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455D3C96"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24EA13F8"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430CE3E4"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608F70A7"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79E193CD"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5DF01735"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5EB73048"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34C426CE"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64116ED9"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0BD655A6"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38A07A7A"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7F87647F"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08275599"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680B92FD"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1F12EDE5"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343D38F1" w14:textId="77777777" w:rsidR="00B91DD4" w:rsidRDefault="00B91DD4" w:rsidP="00FB4625">
      <w:pPr>
        <w:shd w:val="clear" w:color="auto" w:fill="FFFFFF"/>
        <w:spacing w:after="0" w:line="240" w:lineRule="auto"/>
        <w:ind w:left="1080"/>
        <w:rPr>
          <w:rFonts w:ascii="Times New Roman" w:hAnsi="Times New Roman" w:cs="Times New Roman"/>
          <w:b/>
          <w:color w:val="000000"/>
          <w:sz w:val="24"/>
          <w:szCs w:val="24"/>
        </w:rPr>
      </w:pPr>
    </w:p>
    <w:p w14:paraId="1046E0C6" w14:textId="77777777" w:rsidR="00FB4625" w:rsidRPr="00FB4625" w:rsidRDefault="00FB4625" w:rsidP="00FB4625">
      <w:pPr>
        <w:shd w:val="clear" w:color="auto" w:fill="FFFFFF"/>
        <w:spacing w:after="0" w:line="240" w:lineRule="auto"/>
        <w:ind w:left="1080"/>
        <w:rPr>
          <w:rFonts w:ascii="Times New Roman" w:hAnsi="Times New Roman" w:cs="Times New Roman"/>
          <w:b/>
          <w:color w:val="000000"/>
          <w:sz w:val="24"/>
          <w:szCs w:val="24"/>
        </w:rPr>
      </w:pPr>
      <w:r w:rsidRPr="00FB4625">
        <w:rPr>
          <w:rFonts w:ascii="Times New Roman" w:hAnsi="Times New Roman" w:cs="Times New Roman"/>
          <w:b/>
          <w:color w:val="000000"/>
          <w:sz w:val="24"/>
          <w:szCs w:val="24"/>
        </w:rPr>
        <w:t>Пояснительная записка</w:t>
      </w:r>
    </w:p>
    <w:p w14:paraId="0A29D331" w14:textId="77777777" w:rsidR="00FB4625" w:rsidRPr="003E0861" w:rsidRDefault="00FB4625" w:rsidP="00FB4625">
      <w:pPr>
        <w:pStyle w:val="a6"/>
        <w:shd w:val="clear" w:color="auto" w:fill="FFFFFF"/>
        <w:spacing w:after="0" w:line="240" w:lineRule="auto"/>
        <w:ind w:left="1440"/>
        <w:rPr>
          <w:rFonts w:ascii="Times New Roman" w:hAnsi="Times New Roman" w:cs="Times New Roman"/>
          <w:b/>
          <w:color w:val="000000"/>
          <w:sz w:val="24"/>
          <w:szCs w:val="24"/>
        </w:rPr>
      </w:pPr>
    </w:p>
    <w:p w14:paraId="0197A851" w14:textId="77777777" w:rsidR="00FB4625" w:rsidRPr="001B4011" w:rsidRDefault="00FB4625" w:rsidP="00FB4625">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1B4011">
        <w:rPr>
          <w:rFonts w:ascii="Times New Roman" w:eastAsia="Times New Roman" w:hAnsi="Times New Roman" w:cs="Times New Roman"/>
          <w:color w:val="000000"/>
          <w:sz w:val="24"/>
          <w:szCs w:val="24"/>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Pr>
          <w:rFonts w:ascii="Times New Roman" w:eastAsia="Times New Roman" w:hAnsi="Times New Roman" w:cs="Times New Roman"/>
          <w:color w:val="000000"/>
          <w:sz w:val="24"/>
          <w:szCs w:val="24"/>
        </w:rPr>
        <w:t>ации образовательного процесса. У</w:t>
      </w:r>
      <w:r w:rsidRPr="001B4011">
        <w:rPr>
          <w:rFonts w:ascii="Times New Roman" w:eastAsia="Times New Roman" w:hAnsi="Times New Roman" w:cs="Times New Roman"/>
          <w:color w:val="000000"/>
          <w:sz w:val="24"/>
          <w:szCs w:val="24"/>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14:paraId="3220D0AB" w14:textId="77777777" w:rsidR="00FB4625" w:rsidRPr="001B4011" w:rsidRDefault="00FB4625" w:rsidP="00FB4625">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1B4011">
        <w:rPr>
          <w:rFonts w:ascii="Times New Roman" w:eastAsia="Times New Roman" w:hAnsi="Times New Roman" w:cs="Times New Roman"/>
          <w:color w:val="000000"/>
          <w:sz w:val="24"/>
          <w:szCs w:val="24"/>
        </w:rPr>
        <w:t xml:space="preserve">Направлениями оптимизации и </w:t>
      </w:r>
      <w:proofErr w:type="spellStart"/>
      <w:r w:rsidRPr="001B4011">
        <w:rPr>
          <w:rFonts w:ascii="Times New Roman" w:eastAsia="Times New Roman" w:hAnsi="Times New Roman" w:cs="Times New Roman"/>
          <w:color w:val="000000"/>
          <w:sz w:val="24"/>
          <w:szCs w:val="24"/>
        </w:rPr>
        <w:t>гуманизации</w:t>
      </w:r>
      <w:proofErr w:type="spellEnd"/>
      <w:r w:rsidRPr="001B4011">
        <w:rPr>
          <w:rFonts w:ascii="Times New Roman" w:eastAsia="Times New Roman" w:hAnsi="Times New Roman" w:cs="Times New Roman"/>
          <w:color w:val="000000"/>
          <w:sz w:val="24"/>
          <w:szCs w:val="24"/>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Pr>
          <w:rFonts w:ascii="Times New Roman" w:eastAsia="Times New Roman" w:hAnsi="Times New Roman" w:cs="Times New Roman"/>
          <w:color w:val="000000"/>
          <w:sz w:val="24"/>
          <w:szCs w:val="24"/>
        </w:rPr>
        <w:t xml:space="preserve"> работников</w:t>
      </w:r>
      <w:r w:rsidRPr="001B4011">
        <w:rPr>
          <w:rFonts w:ascii="Times New Roman" w:eastAsia="Times New Roman" w:hAnsi="Times New Roman" w:cs="Times New Roman"/>
          <w:color w:val="000000"/>
          <w:sz w:val="24"/>
          <w:szCs w:val="24"/>
        </w:rPr>
        <w:t xml:space="preserve">, цель которой </w:t>
      </w:r>
      <w:r>
        <w:rPr>
          <w:rFonts w:ascii="Times New Roman" w:eastAsia="Times New Roman" w:hAnsi="Times New Roman" w:cs="Times New Roman"/>
          <w:color w:val="000000"/>
          <w:sz w:val="24"/>
          <w:szCs w:val="24"/>
        </w:rPr>
        <w:t>–</w:t>
      </w:r>
      <w:r w:rsidRPr="001B4011">
        <w:rPr>
          <w:rFonts w:ascii="Times New Roman" w:eastAsia="Times New Roman" w:hAnsi="Times New Roman" w:cs="Times New Roman"/>
          <w:color w:val="000000"/>
          <w:sz w:val="24"/>
          <w:szCs w:val="24"/>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14:paraId="2FF1EE2A" w14:textId="77777777" w:rsidR="00FB4625" w:rsidRPr="003E0861" w:rsidRDefault="00FB4625" w:rsidP="00FB4625">
      <w:pPr>
        <w:spacing w:after="0" w:line="240" w:lineRule="auto"/>
        <w:jc w:val="both"/>
        <w:rPr>
          <w:rFonts w:ascii="Times New Roman" w:hAnsi="Times New Roman" w:cs="Times New Roman"/>
          <w:sz w:val="24"/>
          <w:szCs w:val="24"/>
        </w:rPr>
      </w:pPr>
    </w:p>
    <w:p w14:paraId="6F4A8F85" w14:textId="77777777" w:rsidR="00FB4625" w:rsidRPr="003E0861" w:rsidRDefault="00FB4625" w:rsidP="00FB4625">
      <w:pPr>
        <w:pStyle w:val="a6"/>
        <w:numPr>
          <w:ilvl w:val="1"/>
          <w:numId w:val="6"/>
        </w:numPr>
        <w:shd w:val="clear" w:color="auto" w:fill="FFFFFF"/>
        <w:tabs>
          <w:tab w:val="clear" w:pos="1440"/>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 xml:space="preserve">Программа профессионального развития педагога в </w:t>
      </w:r>
      <w:proofErr w:type="spellStart"/>
      <w:r w:rsidRPr="003E0861">
        <w:rPr>
          <w:rFonts w:ascii="Times New Roman" w:hAnsi="Times New Roman" w:cs="Times New Roman"/>
          <w:b/>
          <w:color w:val="000000"/>
          <w:sz w:val="24"/>
          <w:szCs w:val="24"/>
        </w:rPr>
        <w:t>межаттестационный</w:t>
      </w:r>
      <w:proofErr w:type="spellEnd"/>
      <w:r w:rsidRPr="003E0861">
        <w:rPr>
          <w:rFonts w:ascii="Times New Roman" w:hAnsi="Times New Roman" w:cs="Times New Roman"/>
          <w:b/>
          <w:color w:val="000000"/>
          <w:sz w:val="24"/>
          <w:szCs w:val="24"/>
        </w:rPr>
        <w:t xml:space="preserve"> период</w:t>
      </w:r>
    </w:p>
    <w:p w14:paraId="1A70C3BD" w14:textId="77777777" w:rsidR="00FB4625" w:rsidRPr="003E0861" w:rsidRDefault="00FB4625" w:rsidP="00FB4625">
      <w:pPr>
        <w:pStyle w:val="a6"/>
        <w:shd w:val="clear" w:color="auto" w:fill="FFFFFF"/>
        <w:spacing w:after="0" w:line="240" w:lineRule="auto"/>
        <w:ind w:left="1440"/>
        <w:rPr>
          <w:rFonts w:ascii="Times New Roman" w:hAnsi="Times New Roman" w:cs="Times New Roman"/>
          <w:b/>
          <w:color w:val="000000"/>
          <w:sz w:val="24"/>
          <w:szCs w:val="24"/>
        </w:rPr>
      </w:pPr>
    </w:p>
    <w:p w14:paraId="7311E06E" w14:textId="77777777" w:rsidR="00FB4625" w:rsidRPr="003E0861" w:rsidRDefault="00FB4625" w:rsidP="00FB4625">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 </w:t>
      </w:r>
    </w:p>
    <w:p w14:paraId="0FDBD3B3" w14:textId="77777777" w:rsidR="00FB4625" w:rsidRPr="003E0861" w:rsidRDefault="00FB4625" w:rsidP="00FB4625">
      <w:pPr>
        <w:shd w:val="clear" w:color="auto" w:fill="FFFFFF"/>
        <w:spacing w:after="0" w:line="240" w:lineRule="auto"/>
        <w:ind w:firstLine="567"/>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Pr>
          <w:rFonts w:ascii="Times New Roman" w:hAnsi="Times New Roman" w:cs="Times New Roman"/>
          <w:color w:val="000000"/>
          <w:sz w:val="24"/>
          <w:szCs w:val="24"/>
        </w:rPr>
        <w:t>гога на следующий период.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14:paraId="7F5537B1" w14:textId="77777777" w:rsidR="00FB4625" w:rsidRDefault="00FB4625" w:rsidP="00FB4625">
      <w:pPr>
        <w:shd w:val="clear" w:color="auto" w:fill="FFFFFF"/>
        <w:spacing w:after="0" w:line="240" w:lineRule="auto"/>
        <w:ind w:left="1440"/>
        <w:jc w:val="both"/>
        <w:rPr>
          <w:rFonts w:ascii="Times New Roman" w:hAnsi="Times New Roman" w:cs="Times New Roman"/>
          <w:b/>
          <w:color w:val="000000"/>
          <w:sz w:val="24"/>
          <w:szCs w:val="24"/>
        </w:rPr>
      </w:pPr>
    </w:p>
    <w:p w14:paraId="03466DF3" w14:textId="77777777" w:rsidR="00FB4625" w:rsidRDefault="00FB4625" w:rsidP="00FB4625">
      <w:pPr>
        <w:shd w:val="clear" w:color="auto" w:fill="FFFFFF"/>
        <w:spacing w:after="0" w:line="240" w:lineRule="auto"/>
        <w:jc w:val="center"/>
        <w:rPr>
          <w:rFonts w:ascii="Times New Roman" w:hAnsi="Times New Roman" w:cs="Times New Roman"/>
          <w:b/>
          <w:color w:val="000000"/>
          <w:sz w:val="24"/>
          <w:szCs w:val="24"/>
        </w:rPr>
      </w:pPr>
    </w:p>
    <w:p w14:paraId="3FF4C570" w14:textId="77777777" w:rsidR="00FB4625" w:rsidRDefault="00FB4625" w:rsidP="00FB4625">
      <w:pPr>
        <w:shd w:val="clear" w:color="auto" w:fill="FFFFFF"/>
        <w:spacing w:after="0" w:line="240" w:lineRule="auto"/>
        <w:jc w:val="center"/>
        <w:rPr>
          <w:rFonts w:ascii="Times New Roman" w:hAnsi="Times New Roman" w:cs="Times New Roman"/>
          <w:b/>
          <w:color w:val="000000"/>
          <w:sz w:val="24"/>
          <w:szCs w:val="24"/>
        </w:rPr>
      </w:pPr>
    </w:p>
    <w:p w14:paraId="2C474271" w14:textId="77777777" w:rsidR="00FB4625" w:rsidRDefault="00FB4625" w:rsidP="00FB4625">
      <w:pPr>
        <w:shd w:val="clear" w:color="auto" w:fill="FFFFFF"/>
        <w:spacing w:after="0" w:line="240" w:lineRule="auto"/>
        <w:jc w:val="center"/>
        <w:rPr>
          <w:rFonts w:ascii="Times New Roman" w:hAnsi="Times New Roman" w:cs="Times New Roman"/>
          <w:b/>
          <w:color w:val="000000"/>
          <w:sz w:val="24"/>
          <w:szCs w:val="24"/>
        </w:rPr>
      </w:pPr>
    </w:p>
    <w:p w14:paraId="44CCB0FB" w14:textId="77777777" w:rsidR="00FB4625" w:rsidRPr="003E0861" w:rsidRDefault="00FB4625" w:rsidP="00FB4625">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Разделы программы профессионального развития</w:t>
      </w:r>
    </w:p>
    <w:p w14:paraId="7BAE7568" w14:textId="77777777" w:rsidR="00FB4625" w:rsidRPr="003E0861" w:rsidRDefault="00FB4625" w:rsidP="00FB4625">
      <w:pPr>
        <w:shd w:val="clear" w:color="auto" w:fill="FFFFFF"/>
        <w:spacing w:after="0" w:line="240" w:lineRule="auto"/>
        <w:ind w:left="1440"/>
        <w:jc w:val="both"/>
        <w:rPr>
          <w:rFonts w:ascii="Times New Roman" w:hAnsi="Times New Roman" w:cs="Times New Roman"/>
          <w:color w:val="000000"/>
          <w:sz w:val="24"/>
          <w:szCs w:val="24"/>
        </w:rPr>
      </w:pPr>
    </w:p>
    <w:p w14:paraId="6EDB0A05" w14:textId="77777777" w:rsidR="00FB4625" w:rsidRPr="003E0861" w:rsidRDefault="00FB4625" w:rsidP="00FB4625">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Изучение психолого-педагогической литературы и нормативно-правовых документов</w:t>
      </w:r>
      <w:r>
        <w:rPr>
          <w:rFonts w:ascii="Times New Roman" w:hAnsi="Times New Roman" w:cs="Times New Roman"/>
          <w:color w:val="000000"/>
          <w:sz w:val="24"/>
          <w:szCs w:val="24"/>
        </w:rPr>
        <w:t>;</w:t>
      </w:r>
    </w:p>
    <w:p w14:paraId="641C49BD" w14:textId="77777777" w:rsidR="00FB4625" w:rsidRPr="003E0861" w:rsidRDefault="00FB4625" w:rsidP="00FB4625">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Разработка программно-методического обеспечения учебно-воспитательного процесса</w:t>
      </w:r>
      <w:r>
        <w:rPr>
          <w:rFonts w:ascii="Times New Roman" w:hAnsi="Times New Roman" w:cs="Times New Roman"/>
          <w:color w:val="000000"/>
          <w:sz w:val="24"/>
          <w:szCs w:val="24"/>
        </w:rPr>
        <w:t>;</w:t>
      </w:r>
    </w:p>
    <w:p w14:paraId="2C45D577" w14:textId="77777777" w:rsidR="00FB4625" w:rsidRPr="003E0861" w:rsidRDefault="00FB4625" w:rsidP="00FB4625">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 в системе методической работы</w:t>
      </w:r>
      <w:r>
        <w:rPr>
          <w:rFonts w:ascii="Times New Roman" w:hAnsi="Times New Roman" w:cs="Times New Roman"/>
          <w:color w:val="000000"/>
          <w:sz w:val="24"/>
          <w:szCs w:val="24"/>
        </w:rPr>
        <w:t>;</w:t>
      </w:r>
    </w:p>
    <w:p w14:paraId="0E1B0F19" w14:textId="77777777" w:rsidR="00FB4625" w:rsidRPr="003E0861" w:rsidRDefault="00FB4625" w:rsidP="00FB4625">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на курсах повышения квалификации</w:t>
      </w:r>
      <w:r>
        <w:rPr>
          <w:rFonts w:ascii="Times New Roman" w:hAnsi="Times New Roman" w:cs="Times New Roman"/>
          <w:color w:val="000000"/>
          <w:sz w:val="24"/>
          <w:szCs w:val="24"/>
        </w:rPr>
        <w:t>;</w:t>
      </w:r>
    </w:p>
    <w:p w14:paraId="3F1EF5E4" w14:textId="77777777" w:rsidR="00FB4625" w:rsidRPr="003E0861" w:rsidRDefault="00FB4625" w:rsidP="00FB4625">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14:paraId="21CC146E" w14:textId="77777777" w:rsidR="00FB4625" w:rsidRPr="003E0861" w:rsidRDefault="00FB4625" w:rsidP="00FB4625">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 д.)</w:t>
      </w:r>
    </w:p>
    <w:p w14:paraId="2D388951" w14:textId="77777777" w:rsidR="00FB4625" w:rsidRPr="003E0861" w:rsidRDefault="00FB4625" w:rsidP="00FB4625">
      <w:pPr>
        <w:pStyle w:val="a6"/>
        <w:shd w:val="clear" w:color="auto" w:fill="FFFFFF"/>
        <w:spacing w:after="0" w:line="240" w:lineRule="auto"/>
        <w:ind w:left="0"/>
        <w:rPr>
          <w:rFonts w:ascii="Times New Roman" w:hAnsi="Times New Roman" w:cs="Times New Roman"/>
          <w:b/>
          <w:color w:val="000000"/>
          <w:sz w:val="24"/>
          <w:szCs w:val="24"/>
        </w:rPr>
      </w:pPr>
    </w:p>
    <w:p w14:paraId="6CF8BB98" w14:textId="77777777" w:rsidR="00FB4625" w:rsidRPr="003E0861" w:rsidRDefault="00FB4625" w:rsidP="00FB4625">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14:paraId="1D41A7E3" w14:textId="77777777" w:rsidR="00FB4625" w:rsidRPr="003E0861" w:rsidRDefault="00FB4625" w:rsidP="00FB4625">
      <w:pPr>
        <w:shd w:val="clear" w:color="auto" w:fill="FFFFFF"/>
        <w:spacing w:after="0" w:line="240" w:lineRule="auto"/>
        <w:jc w:val="center"/>
        <w:rPr>
          <w:rFonts w:ascii="Times New Roman" w:hAnsi="Times New Roman" w:cs="Times New Roman"/>
          <w:b/>
          <w:color w:val="000000"/>
          <w:sz w:val="24"/>
          <w:szCs w:val="24"/>
        </w:rPr>
      </w:pPr>
    </w:p>
    <w:p w14:paraId="7AD27811" w14:textId="77777777" w:rsidR="00FB4625" w:rsidRPr="003E0861" w:rsidRDefault="00FB4625" w:rsidP="00FB4625">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14:paraId="775524C0" w14:textId="77777777" w:rsidR="00FB4625" w:rsidRPr="003E0861" w:rsidRDefault="00FB4625" w:rsidP="00FB4625">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14:paraId="186FCE44" w14:textId="77777777" w:rsidR="00FB4625" w:rsidRPr="003E0861" w:rsidRDefault="00FB4625" w:rsidP="00FB4625">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Портфолио</w:t>
      </w:r>
    </w:p>
    <w:p w14:paraId="1448CB91" w14:textId="77777777" w:rsidR="00FB4625" w:rsidRPr="003E0861" w:rsidRDefault="00FB4625" w:rsidP="00FB4625">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14:paraId="47B62A61" w14:textId="77777777" w:rsidR="00FB4625" w:rsidRPr="003E0861" w:rsidRDefault="00FB4625" w:rsidP="00FB4625">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14:paraId="3284A7A0" w14:textId="77777777" w:rsidR="00FB4625" w:rsidRPr="003E0861" w:rsidRDefault="00FB4625" w:rsidP="00FB4625">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14:paraId="261F7D8B" w14:textId="77777777" w:rsidR="00FB4625" w:rsidRPr="003E0861" w:rsidRDefault="00FB4625" w:rsidP="00FB4625">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14:paraId="211FFDDD" w14:textId="77777777" w:rsidR="00FB4625" w:rsidRPr="003E0861" w:rsidRDefault="00FB4625" w:rsidP="00FB4625">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14:paraId="635ABBE2" w14:textId="77777777" w:rsidR="00FB4625" w:rsidRPr="003E0861" w:rsidRDefault="00FB4625" w:rsidP="00FB4625">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Профессиональные конкурсы</w:t>
      </w:r>
    </w:p>
    <w:p w14:paraId="2AE6BA93" w14:textId="77777777" w:rsidR="00FB4625" w:rsidRPr="004D404D" w:rsidRDefault="00FB4625" w:rsidP="00FB4625">
      <w:pPr>
        <w:shd w:val="clear" w:color="auto" w:fill="FFFFFF"/>
        <w:spacing w:after="0" w:line="240" w:lineRule="auto"/>
        <w:jc w:val="both"/>
        <w:rPr>
          <w:rFonts w:ascii="Times New Roman" w:hAnsi="Times New Roman" w:cs="Times New Roman"/>
          <w:color w:val="000000"/>
          <w:sz w:val="24"/>
          <w:szCs w:val="24"/>
        </w:rPr>
      </w:pPr>
    </w:p>
    <w:p w14:paraId="70905B56" w14:textId="77777777" w:rsidR="00FB4625" w:rsidRPr="003E0861" w:rsidRDefault="00FB4625" w:rsidP="00FB4625">
      <w:pPr>
        <w:pStyle w:val="a6"/>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14:paraId="6D0CEC73" w14:textId="77777777" w:rsidR="00FB4625" w:rsidRPr="003E0861" w:rsidRDefault="00FB4625" w:rsidP="00FB4625">
      <w:pPr>
        <w:pStyle w:val="a6"/>
        <w:shd w:val="clear" w:color="auto" w:fill="FFFFFF"/>
        <w:spacing w:after="0" w:line="240" w:lineRule="auto"/>
        <w:ind w:left="0"/>
        <w:jc w:val="center"/>
        <w:rPr>
          <w:rFonts w:ascii="Times New Roman" w:hAnsi="Times New Roman" w:cs="Times New Roman"/>
          <w:b/>
          <w:color w:val="000000"/>
          <w:sz w:val="24"/>
          <w:szCs w:val="24"/>
        </w:rPr>
      </w:pPr>
    </w:p>
    <w:p w14:paraId="23D7DB82" w14:textId="77777777" w:rsidR="00FB4625" w:rsidRPr="003E0861" w:rsidRDefault="00FB4625" w:rsidP="00FB4625">
      <w:pPr>
        <w:numPr>
          <w:ilvl w:val="0"/>
          <w:numId w:val="36"/>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Pr>
          <w:rFonts w:ascii="Times New Roman" w:hAnsi="Times New Roman" w:cs="Times New Roman"/>
          <w:color w:val="000000"/>
          <w:sz w:val="24"/>
          <w:szCs w:val="24"/>
        </w:rPr>
        <w:t>а содержания учебного материала</w:t>
      </w:r>
    </w:p>
    <w:p w14:paraId="2B0CDB13" w14:textId="77777777" w:rsidR="00FB4625" w:rsidRPr="003E0861" w:rsidRDefault="00FB4625" w:rsidP="00FB4625">
      <w:pPr>
        <w:numPr>
          <w:ilvl w:val="0"/>
          <w:numId w:val="36"/>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Pr>
          <w:rFonts w:ascii="Times New Roman" w:hAnsi="Times New Roman" w:cs="Times New Roman"/>
          <w:color w:val="000000"/>
          <w:sz w:val="24"/>
          <w:szCs w:val="24"/>
        </w:rPr>
        <w:t xml:space="preserve"> способов деятельности на уроке</w:t>
      </w:r>
    </w:p>
    <w:p w14:paraId="273D415E" w14:textId="77777777" w:rsidR="00FB4625" w:rsidRPr="003E0861" w:rsidRDefault="00FB4625" w:rsidP="00FB4625">
      <w:pPr>
        <w:numPr>
          <w:ilvl w:val="0"/>
          <w:numId w:val="36"/>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Pr>
          <w:rFonts w:ascii="Times New Roman" w:hAnsi="Times New Roman" w:cs="Times New Roman"/>
          <w:color w:val="000000"/>
          <w:sz w:val="24"/>
          <w:szCs w:val="24"/>
        </w:rPr>
        <w:t>еятельности учащихся на занятии</w:t>
      </w:r>
    </w:p>
    <w:p w14:paraId="74018857" w14:textId="77777777" w:rsidR="00FB4625" w:rsidRPr="003E0861" w:rsidRDefault="00FB4625" w:rsidP="00FB4625">
      <w:pPr>
        <w:numPr>
          <w:ilvl w:val="0"/>
          <w:numId w:val="36"/>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Pr>
          <w:rFonts w:ascii="Times New Roman" w:hAnsi="Times New Roman" w:cs="Times New Roman"/>
          <w:color w:val="000000"/>
          <w:sz w:val="24"/>
          <w:szCs w:val="24"/>
        </w:rPr>
        <w:t>езультатов проведенного занятия</w:t>
      </w:r>
    </w:p>
    <w:p w14:paraId="79D85F99" w14:textId="77777777" w:rsidR="00FB4625" w:rsidRPr="003E0861" w:rsidRDefault="00FB4625" w:rsidP="00FB4625">
      <w:pPr>
        <w:numPr>
          <w:ilvl w:val="0"/>
          <w:numId w:val="36"/>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14:paraId="7CD8634B" w14:textId="77777777" w:rsidR="00FB4625" w:rsidRPr="003E0861" w:rsidRDefault="00FB4625" w:rsidP="00FB4625">
      <w:pPr>
        <w:numPr>
          <w:ilvl w:val="0"/>
          <w:numId w:val="37"/>
        </w:numPr>
        <w:shd w:val="clear" w:color="auto" w:fill="FFFFFF"/>
        <w:spacing w:after="0" w:line="240" w:lineRule="auto"/>
        <w:jc w:val="both"/>
        <w:rPr>
          <w:rFonts w:ascii="Times New Roman" w:hAnsi="Times New Roman" w:cs="Times New Roman"/>
          <w:color w:val="000000"/>
          <w:sz w:val="24"/>
          <w:szCs w:val="24"/>
        </w:rPr>
      </w:pPr>
      <w:proofErr w:type="gramStart"/>
      <w:r w:rsidRPr="003E0861">
        <w:rPr>
          <w:rFonts w:ascii="Times New Roman" w:hAnsi="Times New Roman" w:cs="Times New Roman"/>
          <w:iCs/>
          <w:color w:val="000000"/>
          <w:sz w:val="24"/>
          <w:szCs w:val="24"/>
        </w:rPr>
        <w:t>научность</w:t>
      </w:r>
      <w:proofErr w:type="gramEnd"/>
      <w:r w:rsidRPr="003E0861">
        <w:rPr>
          <w:rFonts w:ascii="Times New Roman" w:hAnsi="Times New Roman" w:cs="Times New Roman"/>
          <w:iCs/>
          <w:color w:val="000000"/>
          <w:sz w:val="24"/>
          <w:szCs w:val="24"/>
        </w:rPr>
        <w:t>, доступность изучаемого учебного материала;</w:t>
      </w:r>
    </w:p>
    <w:p w14:paraId="1466380C" w14:textId="77777777" w:rsidR="00FB4625" w:rsidRPr="003E0861" w:rsidRDefault="00FB4625" w:rsidP="00FB4625">
      <w:pPr>
        <w:numPr>
          <w:ilvl w:val="0"/>
          <w:numId w:val="37"/>
        </w:numPr>
        <w:shd w:val="clear" w:color="auto" w:fill="FFFFFF"/>
        <w:spacing w:after="0" w:line="240" w:lineRule="auto"/>
        <w:jc w:val="both"/>
        <w:rPr>
          <w:rFonts w:ascii="Times New Roman" w:hAnsi="Times New Roman" w:cs="Times New Roman"/>
          <w:color w:val="000000"/>
          <w:sz w:val="24"/>
          <w:szCs w:val="24"/>
        </w:rPr>
      </w:pPr>
      <w:proofErr w:type="gramStart"/>
      <w:r w:rsidRPr="003E0861">
        <w:rPr>
          <w:rFonts w:ascii="Times New Roman" w:hAnsi="Times New Roman" w:cs="Times New Roman"/>
          <w:iCs/>
          <w:color w:val="000000"/>
          <w:sz w:val="24"/>
          <w:szCs w:val="24"/>
        </w:rPr>
        <w:t>актуальность</w:t>
      </w:r>
      <w:proofErr w:type="gramEnd"/>
      <w:r w:rsidRPr="003E0861">
        <w:rPr>
          <w:rFonts w:ascii="Times New Roman" w:hAnsi="Times New Roman" w:cs="Times New Roman"/>
          <w:iCs/>
          <w:color w:val="000000"/>
          <w:sz w:val="24"/>
          <w:szCs w:val="24"/>
        </w:rPr>
        <w:t xml:space="preserve"> материала и его связь с жизнью;</w:t>
      </w:r>
    </w:p>
    <w:p w14:paraId="3080EB51" w14:textId="77777777" w:rsidR="00FB4625" w:rsidRPr="003E0861" w:rsidRDefault="00FB4625" w:rsidP="00FB4625">
      <w:pPr>
        <w:numPr>
          <w:ilvl w:val="0"/>
          <w:numId w:val="37"/>
        </w:numPr>
        <w:shd w:val="clear" w:color="auto" w:fill="FFFFFF"/>
        <w:spacing w:after="0" w:line="240" w:lineRule="auto"/>
        <w:jc w:val="both"/>
        <w:rPr>
          <w:rFonts w:ascii="Times New Roman" w:hAnsi="Times New Roman" w:cs="Times New Roman"/>
          <w:color w:val="000000"/>
          <w:sz w:val="24"/>
          <w:szCs w:val="24"/>
        </w:rPr>
      </w:pPr>
      <w:proofErr w:type="gramStart"/>
      <w:r w:rsidRPr="003E0861">
        <w:rPr>
          <w:rFonts w:ascii="Times New Roman" w:hAnsi="Times New Roman" w:cs="Times New Roman"/>
          <w:iCs/>
          <w:color w:val="000000"/>
          <w:sz w:val="24"/>
          <w:szCs w:val="24"/>
        </w:rPr>
        <w:t>степень</w:t>
      </w:r>
      <w:proofErr w:type="gramEnd"/>
      <w:r w:rsidRPr="003E0861">
        <w:rPr>
          <w:rFonts w:ascii="Times New Roman" w:hAnsi="Times New Roman" w:cs="Times New Roman"/>
          <w:iCs/>
          <w:color w:val="000000"/>
          <w:sz w:val="24"/>
          <w:szCs w:val="24"/>
        </w:rPr>
        <w:t xml:space="preserve"> новизны, </w:t>
      </w:r>
      <w:proofErr w:type="spellStart"/>
      <w:r w:rsidRPr="003E0861">
        <w:rPr>
          <w:rFonts w:ascii="Times New Roman" w:hAnsi="Times New Roman" w:cs="Times New Roman"/>
          <w:iCs/>
          <w:color w:val="000000"/>
          <w:sz w:val="24"/>
          <w:szCs w:val="24"/>
        </w:rPr>
        <w:t>проблемности</w:t>
      </w:r>
      <w:proofErr w:type="spellEnd"/>
      <w:r w:rsidRPr="003E0861">
        <w:rPr>
          <w:rFonts w:ascii="Times New Roman" w:hAnsi="Times New Roman" w:cs="Times New Roman"/>
          <w:iCs/>
          <w:color w:val="000000"/>
          <w:sz w:val="24"/>
          <w:szCs w:val="24"/>
        </w:rPr>
        <w:t xml:space="preserve"> и привлекательности учебной информации;</w:t>
      </w:r>
    </w:p>
    <w:p w14:paraId="5CD05CCA" w14:textId="77777777" w:rsidR="00FB4625" w:rsidRPr="003E0861" w:rsidRDefault="00FB4625" w:rsidP="00FB4625">
      <w:pPr>
        <w:numPr>
          <w:ilvl w:val="0"/>
          <w:numId w:val="37"/>
        </w:numPr>
        <w:shd w:val="clear" w:color="auto" w:fill="FFFFFF"/>
        <w:spacing w:after="0" w:line="240" w:lineRule="auto"/>
        <w:jc w:val="both"/>
        <w:rPr>
          <w:rFonts w:ascii="Times New Roman" w:hAnsi="Times New Roman" w:cs="Times New Roman"/>
          <w:color w:val="000000"/>
          <w:sz w:val="24"/>
          <w:szCs w:val="24"/>
        </w:rPr>
      </w:pPr>
      <w:proofErr w:type="gramStart"/>
      <w:r w:rsidRPr="003E0861">
        <w:rPr>
          <w:rFonts w:ascii="Times New Roman" w:hAnsi="Times New Roman" w:cs="Times New Roman"/>
          <w:iCs/>
          <w:color w:val="000000"/>
          <w:sz w:val="24"/>
          <w:szCs w:val="24"/>
        </w:rPr>
        <w:t>оптимальность</w:t>
      </w:r>
      <w:proofErr w:type="gramEnd"/>
      <w:r w:rsidRPr="003E0861">
        <w:rPr>
          <w:rFonts w:ascii="Times New Roman" w:hAnsi="Times New Roman" w:cs="Times New Roman"/>
          <w:iCs/>
          <w:color w:val="000000"/>
          <w:sz w:val="24"/>
          <w:szCs w:val="24"/>
        </w:rPr>
        <w:t xml:space="preserve"> объема предложенного для усвоения материала.</w:t>
      </w:r>
    </w:p>
    <w:p w14:paraId="40848D78" w14:textId="77777777" w:rsidR="00FB4625" w:rsidRPr="003E0861" w:rsidRDefault="00FB4625" w:rsidP="00FB4625">
      <w:pPr>
        <w:shd w:val="clear" w:color="auto" w:fill="FFFFFF"/>
        <w:spacing w:after="75" w:line="240" w:lineRule="auto"/>
        <w:rPr>
          <w:rFonts w:ascii="Times New Roman" w:hAnsi="Times New Roman" w:cs="Times New Roman"/>
          <w:b/>
          <w:bCs/>
          <w:color w:val="000000"/>
          <w:sz w:val="24"/>
          <w:szCs w:val="24"/>
        </w:rPr>
      </w:pPr>
    </w:p>
    <w:p w14:paraId="38341780" w14:textId="77777777" w:rsidR="00FB4625" w:rsidRPr="003E0861" w:rsidRDefault="00FB4625" w:rsidP="00FB4625">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14:paraId="41765A59" w14:textId="77777777" w:rsidR="00FB4625" w:rsidRPr="00F347F9" w:rsidRDefault="00FB4625" w:rsidP="00FB4625">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w:t>
      </w:r>
      <w:proofErr w:type="gramStart"/>
      <w:r w:rsidRPr="003E0861">
        <w:rPr>
          <w:rFonts w:ascii="Times New Roman" w:hAnsi="Times New Roman" w:cs="Times New Roman"/>
          <w:b/>
          <w:bCs/>
          <w:color w:val="000000"/>
          <w:sz w:val="24"/>
          <w:szCs w:val="24"/>
        </w:rPr>
        <w:t>программная</w:t>
      </w:r>
      <w:proofErr w:type="gramEnd"/>
      <w:r w:rsidRPr="003E0861">
        <w:rPr>
          <w:rFonts w:ascii="Times New Roman" w:hAnsi="Times New Roman" w:cs="Times New Roman"/>
          <w:b/>
          <w:bCs/>
          <w:color w:val="000000"/>
          <w:sz w:val="24"/>
          <w:szCs w:val="24"/>
        </w:rPr>
        <w:t xml:space="preserve"> документация)</w:t>
      </w:r>
    </w:p>
    <w:p w14:paraId="7474E1CB" w14:textId="77777777" w:rsidR="00FB4625" w:rsidRPr="003E0861" w:rsidRDefault="00FB4625" w:rsidP="00FB4625">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Рабочие программы по учебным предметам.</w:t>
      </w:r>
    </w:p>
    <w:p w14:paraId="4307244E" w14:textId="77777777" w:rsidR="00FB4625" w:rsidRPr="003E0861" w:rsidRDefault="00FB4625" w:rsidP="00FB4625">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14:paraId="04088C0C" w14:textId="77777777" w:rsidR="00FB4625" w:rsidRPr="003E0861" w:rsidRDefault="00FB4625" w:rsidP="00FB4625">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14:paraId="56F15551" w14:textId="77777777" w:rsidR="00FB4625" w:rsidRPr="003E0861" w:rsidRDefault="00FB4625" w:rsidP="00FB4625">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Программно-методическое обеспечение курса.</w:t>
      </w:r>
    </w:p>
    <w:p w14:paraId="0362DDAB" w14:textId="77777777" w:rsidR="00FB4625" w:rsidRPr="003E0861" w:rsidRDefault="00FB4625" w:rsidP="00FB4625">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Модель технологии обучения, описание методической системы.</w:t>
      </w:r>
    </w:p>
    <w:p w14:paraId="02DEA96A" w14:textId="77777777" w:rsidR="00FB4625" w:rsidRPr="003E0861" w:rsidRDefault="00FB4625" w:rsidP="00FB4625">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
    <w:p w14:paraId="3315F524" w14:textId="77777777" w:rsidR="00FB4625" w:rsidRPr="003E0861" w:rsidRDefault="00FB4625" w:rsidP="00FB4625">
      <w:pPr>
        <w:pStyle w:val="a6"/>
        <w:shd w:val="clear" w:color="auto" w:fill="FFFFFF"/>
        <w:tabs>
          <w:tab w:val="left" w:pos="1134"/>
        </w:tabs>
        <w:spacing w:after="0" w:line="240" w:lineRule="auto"/>
        <w:ind w:left="0"/>
        <w:rPr>
          <w:rFonts w:ascii="Times New Roman" w:hAnsi="Times New Roman" w:cs="Times New Roman"/>
          <w:b/>
          <w:color w:val="000000"/>
          <w:sz w:val="24"/>
          <w:szCs w:val="24"/>
        </w:rPr>
      </w:pPr>
    </w:p>
    <w:p w14:paraId="6C6A314E" w14:textId="77777777" w:rsidR="00FB4625" w:rsidRPr="003E0861" w:rsidRDefault="00FB4625" w:rsidP="00FB4625">
      <w:pPr>
        <w:pStyle w:val="a6"/>
        <w:numPr>
          <w:ilvl w:val="1"/>
          <w:numId w:val="6"/>
        </w:numPr>
        <w:shd w:val="clear" w:color="auto" w:fill="FFFFFF"/>
        <w:tabs>
          <w:tab w:val="clear" w:pos="1440"/>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План самообразования</w:t>
      </w:r>
    </w:p>
    <w:p w14:paraId="40F27C44" w14:textId="77777777" w:rsidR="00FB4625" w:rsidRPr="003E0861" w:rsidRDefault="00FB4625" w:rsidP="00FB4625">
      <w:pPr>
        <w:pStyle w:val="a6"/>
        <w:shd w:val="clear" w:color="auto" w:fill="FFFFFF"/>
        <w:tabs>
          <w:tab w:val="left" w:pos="1134"/>
        </w:tabs>
        <w:spacing w:after="0" w:line="240" w:lineRule="auto"/>
        <w:ind w:left="0"/>
        <w:jc w:val="both"/>
        <w:rPr>
          <w:rFonts w:ascii="Times New Roman" w:hAnsi="Times New Roman" w:cs="Times New Roman"/>
          <w:b/>
          <w:color w:val="000000"/>
          <w:sz w:val="24"/>
          <w:szCs w:val="24"/>
        </w:rPr>
      </w:pPr>
    </w:p>
    <w:p w14:paraId="31960B27" w14:textId="77777777" w:rsidR="00FB4625" w:rsidRPr="003D68A4" w:rsidRDefault="00FB4625" w:rsidP="00FB4625">
      <w:pPr>
        <w:jc w:val="both"/>
        <w:rPr>
          <w:rStyle w:val="ad"/>
          <w:color w:val="000000"/>
          <w:sz w:val="24"/>
          <w:szCs w:val="24"/>
        </w:rPr>
      </w:pPr>
      <w:r w:rsidRPr="003D68A4">
        <w:rPr>
          <w:rFonts w:ascii="Times New Roman" w:hAnsi="Times New Roman" w:cs="Times New Roman"/>
          <w:b/>
          <w:sz w:val="24"/>
          <w:szCs w:val="24"/>
        </w:rPr>
        <w:t xml:space="preserve">Цель: </w:t>
      </w:r>
      <w:proofErr w:type="gramStart"/>
      <w:r w:rsidRPr="003D68A4">
        <w:rPr>
          <w:rStyle w:val="ad"/>
          <w:color w:val="000000"/>
          <w:sz w:val="24"/>
          <w:szCs w:val="24"/>
        </w:rPr>
        <w:t>через  работы</w:t>
      </w:r>
      <w:proofErr w:type="gramEnd"/>
      <w:r w:rsidRPr="003D68A4">
        <w:rPr>
          <w:rStyle w:val="ad"/>
          <w:color w:val="000000"/>
          <w:sz w:val="24"/>
          <w:szCs w:val="24"/>
        </w:rPr>
        <w:t xml:space="preserve"> по самообразованию учителя - </w:t>
      </w:r>
      <w:r w:rsidRPr="003D68A4">
        <w:rPr>
          <w:rFonts w:ascii="Times New Roman" w:hAnsi="Times New Roman" w:cs="Times New Roman"/>
          <w:sz w:val="24"/>
          <w:szCs w:val="24"/>
        </w:rPr>
        <w:t>создать условия для самореализации личности ученика с учётом возможностей, склонностей, способностей и интересов для раскрытия её нравственного и интеллектуального потенциала,  для развития самостоятельности и активности, требующих мобилизации знаний, умений, способности принимать решения, брать на себя ответственность, воспитывающих волю к победе и преодолению трудностей.</w:t>
      </w:r>
    </w:p>
    <w:p w14:paraId="6436B7D3" w14:textId="77777777" w:rsidR="00FB4625" w:rsidRDefault="00FB4625" w:rsidP="00FB4625">
      <w:pPr>
        <w:tabs>
          <w:tab w:val="left" w:pos="284"/>
        </w:tabs>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Задачи:</w:t>
      </w:r>
      <w:r>
        <w:rPr>
          <w:rFonts w:ascii="Times New Roman" w:hAnsi="Times New Roman" w:cs="Times New Roman"/>
          <w:color w:val="000000"/>
          <w:sz w:val="24"/>
          <w:szCs w:val="24"/>
        </w:rPr>
        <w:t xml:space="preserve"> </w:t>
      </w:r>
    </w:p>
    <w:p w14:paraId="2236FFA2" w14:textId="77777777" w:rsidR="00FB4625" w:rsidRPr="002031FE" w:rsidRDefault="00FB4625" w:rsidP="00FB4625">
      <w:pPr>
        <w:spacing w:after="0"/>
        <w:jc w:val="both"/>
        <w:rPr>
          <w:rFonts w:ascii="Times New Roman" w:hAnsi="Times New Roman" w:cs="Times New Roman"/>
          <w:sz w:val="24"/>
          <w:szCs w:val="24"/>
        </w:rPr>
      </w:pPr>
      <w:r w:rsidRPr="002031FE">
        <w:rPr>
          <w:rFonts w:ascii="Times New Roman" w:hAnsi="Times New Roman" w:cs="Times New Roman"/>
          <w:sz w:val="24"/>
          <w:szCs w:val="24"/>
        </w:rPr>
        <w:t>- изучить современную литературу по теме самообразования;</w:t>
      </w:r>
    </w:p>
    <w:p w14:paraId="32F9A57F" w14:textId="77777777" w:rsidR="00FB4625" w:rsidRPr="002031FE" w:rsidRDefault="00FB4625" w:rsidP="00FB4625">
      <w:pPr>
        <w:spacing w:after="0"/>
        <w:jc w:val="both"/>
        <w:rPr>
          <w:rFonts w:ascii="Times New Roman" w:hAnsi="Times New Roman" w:cs="Times New Roman"/>
          <w:sz w:val="24"/>
          <w:szCs w:val="24"/>
          <w:lang w:val="tt-RU"/>
        </w:rPr>
      </w:pPr>
      <w:r w:rsidRPr="002031FE">
        <w:rPr>
          <w:rFonts w:ascii="Times New Roman" w:hAnsi="Times New Roman" w:cs="Times New Roman"/>
          <w:sz w:val="24"/>
          <w:szCs w:val="24"/>
        </w:rPr>
        <w:t>- ознакомиться с инновационными методами преподавания;</w:t>
      </w:r>
    </w:p>
    <w:p w14:paraId="2E4EC318" w14:textId="77777777" w:rsidR="00FB4625" w:rsidRPr="002031FE" w:rsidRDefault="00FB4625" w:rsidP="00FB4625">
      <w:pPr>
        <w:spacing w:after="0"/>
        <w:jc w:val="both"/>
        <w:rPr>
          <w:rFonts w:ascii="Times New Roman" w:hAnsi="Times New Roman" w:cs="Times New Roman"/>
          <w:sz w:val="24"/>
          <w:szCs w:val="24"/>
        </w:rPr>
      </w:pPr>
      <w:r w:rsidRPr="002031FE">
        <w:rPr>
          <w:rFonts w:ascii="Times New Roman" w:hAnsi="Times New Roman" w:cs="Times New Roman"/>
          <w:sz w:val="24"/>
          <w:szCs w:val="24"/>
        </w:rPr>
        <w:t>- повысить интерес учащихся к информационным технологиям, развить творческие способности, логическое мышление;</w:t>
      </w:r>
    </w:p>
    <w:p w14:paraId="1E9F2DE9" w14:textId="77777777" w:rsidR="00FB4625" w:rsidRPr="002031FE" w:rsidRDefault="00FB4625" w:rsidP="00FB4625">
      <w:pPr>
        <w:spacing w:after="0"/>
        <w:jc w:val="both"/>
        <w:rPr>
          <w:rFonts w:ascii="Times New Roman" w:hAnsi="Times New Roman" w:cs="Times New Roman"/>
          <w:sz w:val="24"/>
          <w:szCs w:val="24"/>
        </w:rPr>
      </w:pPr>
      <w:r w:rsidRPr="002031FE">
        <w:rPr>
          <w:rFonts w:ascii="Times New Roman" w:hAnsi="Times New Roman" w:cs="Times New Roman"/>
          <w:sz w:val="24"/>
          <w:szCs w:val="24"/>
        </w:rPr>
        <w:t xml:space="preserve">- обеспечить внедрение современных инновационных технологий для активизации самопроверки и самоанализа </w:t>
      </w:r>
      <w:proofErr w:type="gramStart"/>
      <w:r w:rsidRPr="002031FE">
        <w:rPr>
          <w:rFonts w:ascii="Times New Roman" w:hAnsi="Times New Roman" w:cs="Times New Roman"/>
          <w:sz w:val="24"/>
          <w:szCs w:val="24"/>
        </w:rPr>
        <w:t>учащихся ;</w:t>
      </w:r>
      <w:proofErr w:type="gramEnd"/>
    </w:p>
    <w:p w14:paraId="5BB11457" w14:textId="77777777" w:rsidR="00FB4625" w:rsidRPr="002031FE" w:rsidRDefault="00FB4625" w:rsidP="00FB4625">
      <w:pPr>
        <w:spacing w:after="0"/>
        <w:jc w:val="both"/>
        <w:rPr>
          <w:rFonts w:ascii="Times New Roman" w:hAnsi="Times New Roman" w:cs="Times New Roman"/>
          <w:sz w:val="24"/>
          <w:szCs w:val="24"/>
        </w:rPr>
      </w:pPr>
      <w:r w:rsidRPr="002031FE">
        <w:rPr>
          <w:rFonts w:ascii="Times New Roman" w:hAnsi="Times New Roman" w:cs="Times New Roman"/>
          <w:sz w:val="24"/>
          <w:szCs w:val="24"/>
        </w:rPr>
        <w:t xml:space="preserve">-  диагностика склонностей и познавательных интересов, познавательных мотивов обучающихся; </w:t>
      </w:r>
    </w:p>
    <w:p w14:paraId="33663F7F" w14:textId="77777777" w:rsidR="00FB4625" w:rsidRPr="002031FE" w:rsidRDefault="00FB4625" w:rsidP="00FB4625">
      <w:pPr>
        <w:spacing w:after="0"/>
        <w:jc w:val="both"/>
        <w:rPr>
          <w:rFonts w:ascii="Times New Roman" w:hAnsi="Times New Roman" w:cs="Times New Roman"/>
          <w:sz w:val="24"/>
          <w:szCs w:val="24"/>
        </w:rPr>
      </w:pPr>
      <w:r w:rsidRPr="002031FE">
        <w:rPr>
          <w:rFonts w:ascii="Times New Roman" w:hAnsi="Times New Roman" w:cs="Times New Roman"/>
          <w:sz w:val="24"/>
          <w:szCs w:val="24"/>
        </w:rPr>
        <w:t xml:space="preserve">-  создать условия для развития самостоятельной деятельности учащихся в    процессе </w:t>
      </w:r>
      <w:proofErr w:type="gramStart"/>
      <w:r w:rsidRPr="002031FE">
        <w:rPr>
          <w:rFonts w:ascii="Times New Roman" w:hAnsi="Times New Roman" w:cs="Times New Roman"/>
          <w:sz w:val="24"/>
          <w:szCs w:val="24"/>
        </w:rPr>
        <w:t>обучения ;</w:t>
      </w:r>
      <w:proofErr w:type="gramEnd"/>
    </w:p>
    <w:p w14:paraId="749EC892" w14:textId="77777777" w:rsidR="00FB4625" w:rsidRPr="002031FE" w:rsidRDefault="00FB4625" w:rsidP="00FB4625">
      <w:pPr>
        <w:spacing w:after="0"/>
        <w:jc w:val="both"/>
        <w:rPr>
          <w:rFonts w:ascii="Times New Roman" w:hAnsi="Times New Roman" w:cs="Times New Roman"/>
          <w:sz w:val="24"/>
          <w:szCs w:val="24"/>
        </w:rPr>
      </w:pPr>
      <w:r w:rsidRPr="002031FE">
        <w:rPr>
          <w:rFonts w:ascii="Times New Roman" w:hAnsi="Times New Roman" w:cs="Times New Roman"/>
          <w:sz w:val="24"/>
          <w:szCs w:val="24"/>
        </w:rPr>
        <w:t xml:space="preserve">- создать условия </w:t>
      </w:r>
      <w:proofErr w:type="gramStart"/>
      <w:r w:rsidRPr="002031FE">
        <w:rPr>
          <w:rFonts w:ascii="Times New Roman" w:hAnsi="Times New Roman" w:cs="Times New Roman"/>
          <w:sz w:val="24"/>
          <w:szCs w:val="24"/>
        </w:rPr>
        <w:t>для  интеллектуального</w:t>
      </w:r>
      <w:proofErr w:type="gramEnd"/>
      <w:r w:rsidRPr="002031FE">
        <w:rPr>
          <w:rFonts w:ascii="Times New Roman" w:hAnsi="Times New Roman" w:cs="Times New Roman"/>
          <w:sz w:val="24"/>
          <w:szCs w:val="24"/>
        </w:rPr>
        <w:t>, нравственного, духовного развития детей.</w:t>
      </w:r>
    </w:p>
    <w:p w14:paraId="0A81764A" w14:textId="77777777" w:rsidR="00FB4625" w:rsidRDefault="00FB4625" w:rsidP="00FB4625">
      <w:pPr>
        <w:tabs>
          <w:tab w:val="left" w:pos="284"/>
        </w:tabs>
        <w:suppressAutoHyphens/>
        <w:spacing w:after="0" w:line="240" w:lineRule="auto"/>
        <w:jc w:val="both"/>
        <w:rPr>
          <w:rFonts w:ascii="Times New Roman" w:hAnsi="Times New Roman" w:cs="Times New Roman"/>
          <w:color w:val="000000"/>
          <w:sz w:val="24"/>
          <w:szCs w:val="24"/>
        </w:rPr>
      </w:pPr>
    </w:p>
    <w:p w14:paraId="23A3A211" w14:textId="77777777" w:rsidR="00FB4625" w:rsidRDefault="00FB4625" w:rsidP="00FB462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14:paraId="578D2DF5" w14:textId="77777777" w:rsidR="00FB4625"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rPr>
        <w:t>-  изучение психолого-педагогической литературы;</w:t>
      </w:r>
    </w:p>
    <w:p w14:paraId="5E28EA4A" w14:textId="77777777" w:rsidR="00FB4625"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rPr>
        <w:t xml:space="preserve">-  разработка </w:t>
      </w:r>
      <w:proofErr w:type="spellStart"/>
      <w:r>
        <w:rPr>
          <w:rFonts w:ascii="Times New Roman" w:hAnsi="Times New Roman" w:cs="Times New Roman"/>
          <w:bCs/>
          <w:sz w:val="24"/>
          <w:szCs w:val="24"/>
        </w:rPr>
        <w:t>программно</w:t>
      </w:r>
      <w:proofErr w:type="spellEnd"/>
      <w:r>
        <w:rPr>
          <w:rFonts w:ascii="Times New Roman" w:hAnsi="Times New Roman" w:cs="Times New Roman"/>
          <w:bCs/>
          <w:sz w:val="24"/>
          <w:szCs w:val="24"/>
        </w:rPr>
        <w:t>–методического обеспечения учебно-воспитательного процесса;</w:t>
      </w:r>
    </w:p>
    <w:p w14:paraId="62B1145D" w14:textId="77777777" w:rsidR="00FB4625"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инновационная  деятельность</w:t>
      </w:r>
      <w:proofErr w:type="gramEnd"/>
      <w:r>
        <w:rPr>
          <w:rFonts w:ascii="Times New Roman" w:hAnsi="Times New Roman" w:cs="Times New Roman"/>
          <w:sz w:val="24"/>
          <w:szCs w:val="24"/>
        </w:rPr>
        <w:t>;</w:t>
      </w:r>
    </w:p>
    <w:p w14:paraId="3E671AD0" w14:textId="77777777" w:rsidR="00FB4625"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анализ и оценка результатов своей деятельности и деятельности учащихся;</w:t>
      </w:r>
    </w:p>
    <w:p w14:paraId="147C6E0A" w14:textId="77777777" w:rsidR="00FB4625"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продолжать изучать педагогический опыт других учителей;</w:t>
      </w:r>
    </w:p>
    <w:p w14:paraId="04962C42" w14:textId="77777777" w:rsidR="00FB4625"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планомерное и систематическое совершенствование методов учебно-воспитательного процесса.</w:t>
      </w:r>
    </w:p>
    <w:p w14:paraId="102CA36A" w14:textId="77777777" w:rsidR="00FB4625" w:rsidRDefault="00FB4625" w:rsidP="00FB4625">
      <w:pPr>
        <w:spacing w:after="0" w:line="240" w:lineRule="auto"/>
        <w:jc w:val="center"/>
        <w:rPr>
          <w:rFonts w:ascii="Times New Roman" w:hAnsi="Times New Roman" w:cs="Times New Roman"/>
          <w:b/>
          <w:bCs/>
          <w:sz w:val="24"/>
          <w:szCs w:val="24"/>
        </w:rPr>
      </w:pPr>
    </w:p>
    <w:p w14:paraId="1B85DF45" w14:textId="77777777" w:rsidR="00FB4625" w:rsidRDefault="00FB4625" w:rsidP="00FB4625">
      <w:pPr>
        <w:shd w:val="clear" w:color="auto" w:fill="FFFFFF"/>
        <w:spacing w:after="0" w:line="240" w:lineRule="auto"/>
        <w:jc w:val="both"/>
        <w:rPr>
          <w:rFonts w:ascii="Times New Roman" w:hAnsi="Times New Roman" w:cs="Times New Roman"/>
          <w:b/>
          <w:color w:val="000000"/>
          <w:sz w:val="24"/>
          <w:szCs w:val="24"/>
        </w:rPr>
      </w:pPr>
      <w:r w:rsidRPr="004D404D">
        <w:rPr>
          <w:rFonts w:ascii="Times New Roman" w:hAnsi="Times New Roman" w:cs="Times New Roman"/>
          <w:b/>
          <w:color w:val="000000"/>
          <w:sz w:val="24"/>
          <w:szCs w:val="24"/>
        </w:rPr>
        <w:t>Предполагаемые результаты:</w:t>
      </w:r>
    </w:p>
    <w:p w14:paraId="79D311A9" w14:textId="77777777" w:rsidR="00FB4625" w:rsidRPr="005355FB" w:rsidRDefault="00FB4625" w:rsidP="00FB4625">
      <w:pPr>
        <w:spacing w:after="0"/>
        <w:ind w:left="360" w:hanging="360"/>
        <w:jc w:val="both"/>
        <w:rPr>
          <w:rFonts w:ascii="Times New Roman" w:hAnsi="Times New Roman" w:cs="Times New Roman"/>
          <w:bCs/>
          <w:sz w:val="24"/>
          <w:szCs w:val="24"/>
        </w:rPr>
      </w:pPr>
      <w:r w:rsidRPr="005355FB">
        <w:rPr>
          <w:rFonts w:ascii="Times New Roman" w:hAnsi="Times New Roman" w:cs="Times New Roman"/>
          <w:sz w:val="24"/>
          <w:szCs w:val="24"/>
        </w:rPr>
        <w:t xml:space="preserve">-  </w:t>
      </w:r>
      <w:r w:rsidRPr="005355FB">
        <w:rPr>
          <w:rFonts w:ascii="Times New Roman" w:hAnsi="Times New Roman" w:cs="Times New Roman"/>
          <w:bCs/>
          <w:sz w:val="24"/>
          <w:szCs w:val="24"/>
        </w:rPr>
        <w:t>разработка рабочих программ по предметам в соответствии с ФГОС</w:t>
      </w:r>
    </w:p>
    <w:p w14:paraId="3159780E" w14:textId="77777777" w:rsidR="00FB4625" w:rsidRPr="005355FB" w:rsidRDefault="00FB4625" w:rsidP="00FB4625">
      <w:pPr>
        <w:spacing w:after="0"/>
        <w:ind w:left="360" w:hanging="360"/>
        <w:jc w:val="both"/>
        <w:rPr>
          <w:rFonts w:ascii="Times New Roman" w:hAnsi="Times New Roman" w:cs="Times New Roman"/>
          <w:sz w:val="24"/>
          <w:szCs w:val="24"/>
        </w:rPr>
      </w:pPr>
      <w:r w:rsidRPr="005355FB">
        <w:rPr>
          <w:rFonts w:ascii="Times New Roman" w:hAnsi="Times New Roman" w:cs="Times New Roman"/>
          <w:sz w:val="24"/>
          <w:szCs w:val="24"/>
        </w:rPr>
        <w:t>- совершенствование технологии овладения методикой работы по использованию ИКТ;</w:t>
      </w:r>
    </w:p>
    <w:p w14:paraId="505F8E12" w14:textId="77777777" w:rsidR="00FB4625" w:rsidRPr="005355FB" w:rsidRDefault="00FB4625" w:rsidP="00FB4625">
      <w:pPr>
        <w:spacing w:after="0"/>
        <w:jc w:val="both"/>
        <w:rPr>
          <w:rFonts w:ascii="Times New Roman" w:hAnsi="Times New Roman" w:cs="Times New Roman"/>
          <w:sz w:val="24"/>
          <w:szCs w:val="24"/>
        </w:rPr>
      </w:pPr>
      <w:r w:rsidRPr="005355FB">
        <w:rPr>
          <w:rFonts w:ascii="Times New Roman" w:hAnsi="Times New Roman" w:cs="Times New Roman"/>
          <w:sz w:val="24"/>
          <w:szCs w:val="24"/>
        </w:rPr>
        <w:t xml:space="preserve">-  </w:t>
      </w:r>
      <w:proofErr w:type="gramStart"/>
      <w:r w:rsidRPr="005355FB">
        <w:rPr>
          <w:rFonts w:ascii="Times New Roman" w:hAnsi="Times New Roman" w:cs="Times New Roman"/>
          <w:sz w:val="24"/>
          <w:szCs w:val="24"/>
        </w:rPr>
        <w:t>усиление  положительной</w:t>
      </w:r>
      <w:proofErr w:type="gramEnd"/>
      <w:r w:rsidRPr="005355FB">
        <w:rPr>
          <w:rFonts w:ascii="Times New Roman" w:hAnsi="Times New Roman" w:cs="Times New Roman"/>
          <w:sz w:val="24"/>
          <w:szCs w:val="24"/>
        </w:rPr>
        <w:t xml:space="preserve"> мотивации обучения;</w:t>
      </w:r>
    </w:p>
    <w:p w14:paraId="7CDA3256" w14:textId="77777777" w:rsidR="00FB4625" w:rsidRPr="005355FB" w:rsidRDefault="00FB4625" w:rsidP="00FB4625">
      <w:pPr>
        <w:tabs>
          <w:tab w:val="left" w:pos="6060"/>
        </w:tabs>
        <w:spacing w:after="0"/>
        <w:jc w:val="both"/>
        <w:rPr>
          <w:rFonts w:ascii="Times New Roman" w:hAnsi="Times New Roman" w:cs="Times New Roman"/>
          <w:sz w:val="24"/>
          <w:szCs w:val="24"/>
        </w:rPr>
      </w:pPr>
      <w:r w:rsidRPr="005355FB">
        <w:rPr>
          <w:rFonts w:ascii="Times New Roman" w:hAnsi="Times New Roman" w:cs="Times New Roman"/>
          <w:sz w:val="24"/>
          <w:szCs w:val="24"/>
        </w:rPr>
        <w:t>-  активизация самостоятельности;</w:t>
      </w:r>
      <w:r w:rsidRPr="005355FB">
        <w:rPr>
          <w:rFonts w:ascii="Times New Roman" w:hAnsi="Times New Roman" w:cs="Times New Roman"/>
          <w:sz w:val="24"/>
          <w:szCs w:val="24"/>
        </w:rPr>
        <w:tab/>
      </w:r>
    </w:p>
    <w:p w14:paraId="59C9F95D" w14:textId="77777777" w:rsidR="00FB4625" w:rsidRDefault="00FB4625" w:rsidP="00FB4625">
      <w:pPr>
        <w:spacing w:after="0"/>
        <w:jc w:val="both"/>
        <w:rPr>
          <w:rFonts w:ascii="Times New Roman" w:hAnsi="Times New Roman" w:cs="Times New Roman"/>
          <w:sz w:val="24"/>
          <w:szCs w:val="24"/>
        </w:rPr>
      </w:pPr>
      <w:r w:rsidRPr="005355FB">
        <w:rPr>
          <w:rFonts w:ascii="Times New Roman" w:hAnsi="Times New Roman" w:cs="Times New Roman"/>
          <w:sz w:val="24"/>
          <w:szCs w:val="24"/>
        </w:rPr>
        <w:t>-  активизация познавательной деятельности учащихся</w:t>
      </w:r>
      <w:r>
        <w:rPr>
          <w:rFonts w:ascii="Times New Roman" w:hAnsi="Times New Roman" w:cs="Times New Roman"/>
          <w:sz w:val="24"/>
          <w:szCs w:val="24"/>
        </w:rPr>
        <w:t>;</w:t>
      </w:r>
    </w:p>
    <w:p w14:paraId="347042D2" w14:textId="77777777" w:rsidR="00FB4625" w:rsidRDefault="00FB4625" w:rsidP="00FB4625">
      <w:pPr>
        <w:spacing w:after="0"/>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повышение качества преподаваемых предметов;</w:t>
      </w:r>
    </w:p>
    <w:p w14:paraId="51C04A8E" w14:textId="77777777" w:rsidR="00FB4625" w:rsidRPr="00F434B7" w:rsidRDefault="00FB4625" w:rsidP="00FB4625">
      <w:pPr>
        <w:shd w:val="clear" w:color="auto" w:fill="FFFFFF"/>
        <w:spacing w:after="0" w:line="240" w:lineRule="auto"/>
        <w:jc w:val="both"/>
        <w:rPr>
          <w:rFonts w:ascii="Times New Roman" w:eastAsia="Times New Roman" w:hAnsi="Times New Roman" w:cs="Times New Roman"/>
          <w:color w:val="000000"/>
          <w:sz w:val="24"/>
          <w:szCs w:val="24"/>
        </w:rPr>
      </w:pPr>
      <w:r w:rsidRPr="00F434B7">
        <w:rPr>
          <w:rFonts w:ascii="Times New Roman" w:eastAsia="Times New Roman" w:hAnsi="Times New Roman" w:cs="Times New Roman"/>
          <w:color w:val="000000"/>
          <w:sz w:val="24"/>
          <w:szCs w:val="24"/>
        </w:rPr>
        <w:t xml:space="preserve">- участие в педсоветах, семинарах, </w:t>
      </w:r>
      <w:proofErr w:type="spellStart"/>
      <w:r w:rsidRPr="00F434B7">
        <w:rPr>
          <w:rFonts w:ascii="Times New Roman" w:eastAsia="Times New Roman" w:hAnsi="Times New Roman" w:cs="Times New Roman"/>
          <w:color w:val="000000"/>
          <w:sz w:val="24"/>
          <w:szCs w:val="24"/>
        </w:rPr>
        <w:t>вебинарах</w:t>
      </w:r>
      <w:proofErr w:type="spellEnd"/>
      <w:r w:rsidRPr="00F434B7">
        <w:rPr>
          <w:rFonts w:ascii="Times New Roman" w:eastAsia="Times New Roman" w:hAnsi="Times New Roman" w:cs="Times New Roman"/>
          <w:color w:val="000000"/>
          <w:sz w:val="24"/>
          <w:szCs w:val="24"/>
        </w:rPr>
        <w:t xml:space="preserve">, в работе МО учителей </w:t>
      </w:r>
      <w:r>
        <w:rPr>
          <w:rFonts w:ascii="Times New Roman" w:eastAsia="Times New Roman" w:hAnsi="Times New Roman" w:cs="Times New Roman"/>
          <w:color w:val="000000"/>
          <w:sz w:val="24"/>
          <w:szCs w:val="24"/>
        </w:rPr>
        <w:t>начальных классов;</w:t>
      </w:r>
    </w:p>
    <w:p w14:paraId="58F90260" w14:textId="77777777" w:rsidR="00FB4625" w:rsidRPr="005355FB" w:rsidRDefault="00FB4625" w:rsidP="00FB4625">
      <w:pPr>
        <w:spacing w:after="0"/>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w:t>
      </w:r>
      <w:r w:rsidRPr="00F434B7">
        <w:rPr>
          <w:rFonts w:ascii="Times New Roman" w:eastAsia="Times New Roman" w:hAnsi="Times New Roman" w:cs="Times New Roman"/>
          <w:color w:val="000000"/>
          <w:sz w:val="24"/>
          <w:szCs w:val="24"/>
        </w:rPr>
        <w:t>умение оказа</w:t>
      </w:r>
      <w:r>
        <w:rPr>
          <w:rFonts w:ascii="Times New Roman" w:eastAsia="Times New Roman" w:hAnsi="Times New Roman" w:cs="Times New Roman"/>
          <w:color w:val="000000"/>
          <w:sz w:val="24"/>
          <w:szCs w:val="24"/>
        </w:rPr>
        <w:t>ть практическую помощь коллегам</w:t>
      </w:r>
      <w:r w:rsidRPr="005355FB">
        <w:rPr>
          <w:rFonts w:ascii="Times New Roman" w:hAnsi="Times New Roman" w:cs="Times New Roman"/>
          <w:sz w:val="24"/>
          <w:szCs w:val="24"/>
        </w:rPr>
        <w:t>.</w:t>
      </w:r>
    </w:p>
    <w:p w14:paraId="63DD0014" w14:textId="77777777" w:rsidR="00FB4625" w:rsidRDefault="00FB4625" w:rsidP="00FB4625">
      <w:pPr>
        <w:shd w:val="clear" w:color="auto" w:fill="FFFFFF"/>
        <w:tabs>
          <w:tab w:val="left" w:pos="6120"/>
        </w:tabs>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ab/>
      </w:r>
    </w:p>
    <w:p w14:paraId="3058EBFD" w14:textId="77777777" w:rsidR="00FB4625" w:rsidRPr="003E0861" w:rsidRDefault="00FB4625" w:rsidP="00FB4625">
      <w:pPr>
        <w:shd w:val="clear" w:color="auto" w:fill="FFFFFF"/>
        <w:spacing w:after="0" w:line="240" w:lineRule="auto"/>
        <w:jc w:val="both"/>
        <w:rPr>
          <w:rFonts w:ascii="Times New Roman" w:hAnsi="Times New Roman" w:cs="Times New Roman"/>
          <w:b/>
          <w:bCs/>
          <w:sz w:val="24"/>
          <w:szCs w:val="24"/>
        </w:rPr>
      </w:pPr>
      <w:r>
        <w:rPr>
          <w:rFonts w:ascii="Times New Roman" w:eastAsia="Times New Roman" w:hAnsi="Times New Roman" w:cs="Times New Roman"/>
          <w:color w:val="000000"/>
          <w:sz w:val="24"/>
          <w:szCs w:val="24"/>
        </w:rPr>
        <w:t> </w:t>
      </w:r>
      <w:r w:rsidRPr="003E0861">
        <w:rPr>
          <w:rFonts w:ascii="Times New Roman" w:hAnsi="Times New Roman" w:cs="Times New Roman"/>
          <w:b/>
          <w:bCs/>
          <w:sz w:val="24"/>
          <w:szCs w:val="24"/>
        </w:rPr>
        <w:t>Форма отчета:</w:t>
      </w:r>
    </w:p>
    <w:p w14:paraId="5E6211E4" w14:textId="77777777" w:rsidR="00FB4625" w:rsidRPr="003E0861"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3E0861">
        <w:rPr>
          <w:rFonts w:ascii="Times New Roman" w:hAnsi="Times New Roman" w:cs="Times New Roman"/>
          <w:sz w:val="24"/>
          <w:szCs w:val="24"/>
        </w:rPr>
        <w:t xml:space="preserve">выступление на заседаниях МО и педсовете; </w:t>
      </w:r>
    </w:p>
    <w:p w14:paraId="73552E84" w14:textId="77777777" w:rsidR="00FB4625" w:rsidRPr="003E0861"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3E0861">
        <w:rPr>
          <w:rFonts w:ascii="Times New Roman" w:hAnsi="Times New Roman" w:cs="Times New Roman"/>
          <w:sz w:val="24"/>
          <w:szCs w:val="24"/>
        </w:rPr>
        <w:t>участие в профессиональных конкурсах;</w:t>
      </w:r>
    </w:p>
    <w:p w14:paraId="25E6843A" w14:textId="77777777" w:rsidR="00FB4625" w:rsidRPr="003E0861"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3E0861">
        <w:rPr>
          <w:rFonts w:ascii="Times New Roman" w:hAnsi="Times New Roman" w:cs="Times New Roman"/>
          <w:sz w:val="24"/>
          <w:szCs w:val="24"/>
        </w:rPr>
        <w:t>участие и выступление на семинарах, конференциях.</w:t>
      </w:r>
    </w:p>
    <w:p w14:paraId="176B6BBB" w14:textId="77777777" w:rsidR="00FB4625" w:rsidRPr="003E0861" w:rsidRDefault="00FB4625" w:rsidP="00FB4625">
      <w:pPr>
        <w:pStyle w:val="a6"/>
        <w:spacing w:after="0" w:line="240" w:lineRule="auto"/>
        <w:ind w:left="0"/>
        <w:jc w:val="both"/>
        <w:rPr>
          <w:rFonts w:ascii="Times New Roman" w:hAnsi="Times New Roman" w:cs="Times New Roman"/>
          <w:sz w:val="24"/>
          <w:szCs w:val="24"/>
        </w:rPr>
      </w:pPr>
    </w:p>
    <w:p w14:paraId="0F10A36D" w14:textId="77777777" w:rsidR="00FB4625" w:rsidRPr="003E0861" w:rsidRDefault="00FB4625" w:rsidP="00FB4625">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14:paraId="0C5A52CF" w14:textId="77777777" w:rsidR="00FB4625" w:rsidRPr="003E0861"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3E0861">
        <w:rPr>
          <w:rFonts w:ascii="Times New Roman" w:hAnsi="Times New Roman" w:cs="Times New Roman"/>
          <w:sz w:val="24"/>
          <w:szCs w:val="24"/>
        </w:rPr>
        <w:t xml:space="preserve">повышение качества обучения; </w:t>
      </w:r>
    </w:p>
    <w:p w14:paraId="00278A3F" w14:textId="77777777" w:rsidR="00FB4625" w:rsidRPr="003E0861" w:rsidRDefault="00FB4625" w:rsidP="00FB4625">
      <w:pPr>
        <w:pStyle w:val="a6"/>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3E0861">
        <w:rPr>
          <w:rFonts w:ascii="Times New Roman" w:hAnsi="Times New Roman" w:cs="Times New Roman"/>
          <w:sz w:val="24"/>
          <w:szCs w:val="24"/>
        </w:rPr>
        <w:t>рост мотивации и творческого потенциала учащихся.</w:t>
      </w:r>
    </w:p>
    <w:p w14:paraId="07EF4B76" w14:textId="77777777" w:rsidR="00FB4625" w:rsidRPr="00AB648E" w:rsidRDefault="00FB4625" w:rsidP="00FB4625">
      <w:pPr>
        <w:spacing w:after="0"/>
        <w:jc w:val="center"/>
        <w:rPr>
          <w:rFonts w:ascii="Times New Roman" w:hAnsi="Times New Roman" w:cs="Times New Roman"/>
          <w:sz w:val="24"/>
          <w:szCs w:val="24"/>
        </w:rPr>
      </w:pPr>
      <w:r w:rsidRPr="00AB648E">
        <w:rPr>
          <w:rFonts w:ascii="Times New Roman" w:hAnsi="Times New Roman" w:cs="Times New Roman"/>
          <w:b/>
          <w:bCs/>
          <w:sz w:val="24"/>
          <w:szCs w:val="24"/>
        </w:rPr>
        <w:t>Для реализации личностно-ориентированного урока требуется учитывать подходы:</w:t>
      </w:r>
    </w:p>
    <w:p w14:paraId="022EA6AB" w14:textId="77777777" w:rsidR="00FB4625" w:rsidRPr="00AB648E" w:rsidRDefault="00FB4625" w:rsidP="00FB4625">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xml:space="preserve">- изложение учебного материала должно быть направлено на интегрирование его содержания, установление </w:t>
      </w:r>
      <w:proofErr w:type="spellStart"/>
      <w:r w:rsidRPr="00AB648E">
        <w:rPr>
          <w:rFonts w:ascii="Times New Roman" w:hAnsi="Times New Roman" w:cs="Times New Roman"/>
          <w:sz w:val="24"/>
          <w:szCs w:val="24"/>
        </w:rPr>
        <w:t>межпредметных</w:t>
      </w:r>
      <w:proofErr w:type="spellEnd"/>
      <w:r w:rsidRPr="00AB648E">
        <w:rPr>
          <w:rFonts w:ascii="Times New Roman" w:hAnsi="Times New Roman" w:cs="Times New Roman"/>
          <w:sz w:val="24"/>
          <w:szCs w:val="24"/>
        </w:rPr>
        <w:t xml:space="preserve"> связей, обогащение личного опыта каждого ученика.</w:t>
      </w:r>
    </w:p>
    <w:p w14:paraId="52BCA3D6" w14:textId="77777777" w:rsidR="00FB4625" w:rsidRPr="00AB648E" w:rsidRDefault="00FB4625" w:rsidP="00FB4625">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учебный материал должен давать возможность выбора при выполнении заданий и решении задач;</w:t>
      </w:r>
    </w:p>
    <w:p w14:paraId="29E61C65" w14:textId="77777777" w:rsidR="00FB4625" w:rsidRPr="00AB648E" w:rsidRDefault="00FB4625" w:rsidP="00FB4625">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стимулирование самостоятельного выбора и использования значимых способов освоения учебного материала.</w:t>
      </w:r>
    </w:p>
    <w:p w14:paraId="7BDC157F" w14:textId="77777777" w:rsidR="00FB4625" w:rsidRDefault="00FB4625" w:rsidP="00FB4625">
      <w:pPr>
        <w:spacing w:after="0"/>
        <w:ind w:firstLine="709"/>
        <w:rPr>
          <w:rFonts w:ascii="Times New Roman" w:hAnsi="Times New Roman" w:cs="Times New Roman"/>
          <w:b/>
          <w:bCs/>
          <w:sz w:val="24"/>
          <w:szCs w:val="24"/>
        </w:rPr>
      </w:pPr>
    </w:p>
    <w:p w14:paraId="45319BED" w14:textId="77777777" w:rsidR="00FB4625" w:rsidRPr="00AB648E" w:rsidRDefault="00FB4625" w:rsidP="00FB4625">
      <w:pPr>
        <w:spacing w:after="0"/>
        <w:ind w:firstLine="709"/>
        <w:rPr>
          <w:rFonts w:ascii="Times New Roman" w:hAnsi="Times New Roman" w:cs="Times New Roman"/>
          <w:sz w:val="24"/>
          <w:szCs w:val="24"/>
          <w:lang w:val="tt-RU"/>
        </w:rPr>
      </w:pPr>
      <w:r w:rsidRPr="00AB648E">
        <w:rPr>
          <w:rFonts w:ascii="Times New Roman" w:hAnsi="Times New Roman" w:cs="Times New Roman"/>
          <w:b/>
          <w:bCs/>
          <w:sz w:val="24"/>
          <w:szCs w:val="24"/>
        </w:rPr>
        <w:t>Организация уроков предполагает включение следующих моментов</w:t>
      </w:r>
      <w:r w:rsidRPr="00AB648E">
        <w:rPr>
          <w:rFonts w:ascii="Times New Roman" w:hAnsi="Times New Roman" w:cs="Times New Roman"/>
          <w:b/>
          <w:bCs/>
          <w:sz w:val="24"/>
          <w:szCs w:val="24"/>
          <w:lang w:val="tt-RU"/>
        </w:rPr>
        <w:t>:</w:t>
      </w:r>
    </w:p>
    <w:p w14:paraId="1B37B76E" w14:textId="77777777" w:rsidR="00FB4625" w:rsidRPr="00AB648E" w:rsidRDefault="00FB4625" w:rsidP="00FB4625">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учёт личностных особенностей учащихся;</w:t>
      </w:r>
    </w:p>
    <w:p w14:paraId="4384B2C1" w14:textId="77777777" w:rsidR="00FB4625" w:rsidRPr="00AB648E" w:rsidRDefault="00FB4625" w:rsidP="00FB4625">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применение приёмов для актуализации и обогащения субъектного опыта ребёнка;</w:t>
      </w:r>
    </w:p>
    <w:p w14:paraId="54CA6E01" w14:textId="77777777" w:rsidR="00FB4625" w:rsidRPr="00AB648E" w:rsidRDefault="00FB4625" w:rsidP="00FB4625">
      <w:pPr>
        <w:spacing w:after="0"/>
        <w:ind w:firstLine="709"/>
        <w:rPr>
          <w:rFonts w:ascii="Times New Roman" w:hAnsi="Times New Roman" w:cs="Times New Roman"/>
          <w:sz w:val="24"/>
          <w:szCs w:val="24"/>
        </w:rPr>
      </w:pPr>
      <w:r w:rsidRPr="00AB648E">
        <w:rPr>
          <w:rFonts w:ascii="Times New Roman" w:hAnsi="Times New Roman" w:cs="Times New Roman"/>
          <w:sz w:val="24"/>
          <w:szCs w:val="24"/>
        </w:rPr>
        <w:t>- использование разнообразных форм общения;</w:t>
      </w:r>
    </w:p>
    <w:p w14:paraId="74EAF8AC" w14:textId="77777777" w:rsidR="00FB4625" w:rsidRPr="00AB648E" w:rsidRDefault="00FB4625" w:rsidP="00FB4625">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создание доверия и толерантности в учебных взаимодействиях;</w:t>
      </w:r>
    </w:p>
    <w:p w14:paraId="7552D64B" w14:textId="77777777" w:rsidR="00FB4625" w:rsidRPr="00AB648E" w:rsidRDefault="00FB4625" w:rsidP="00FB4625">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стимулирование учеников к выбору учебных заданий, форм и способов их выполнения;</w:t>
      </w:r>
    </w:p>
    <w:p w14:paraId="05F3E62C" w14:textId="77777777" w:rsidR="00FB4625" w:rsidRPr="00AB648E" w:rsidRDefault="00FB4625" w:rsidP="00FB4625">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использование учащимися таких речевых оборотов, как: "я полагаю, что…”, "мне кажется, что…”, "по моему мнению”, "я думаю, что…” и т. д.</w:t>
      </w:r>
    </w:p>
    <w:p w14:paraId="78D1E140" w14:textId="77777777" w:rsidR="00FB4625" w:rsidRPr="003E0861" w:rsidRDefault="00FB4625" w:rsidP="00FB4625">
      <w:pPr>
        <w:pStyle w:val="a6"/>
        <w:spacing w:after="0" w:line="240" w:lineRule="auto"/>
        <w:ind w:left="0"/>
        <w:jc w:val="center"/>
        <w:rPr>
          <w:rFonts w:ascii="Times New Roman" w:hAnsi="Times New Roman" w:cs="Times New Roman"/>
          <w:sz w:val="24"/>
          <w:szCs w:val="24"/>
        </w:rPr>
      </w:pPr>
    </w:p>
    <w:p w14:paraId="6089B733" w14:textId="77777777" w:rsidR="00FB4625" w:rsidRDefault="00FB4625" w:rsidP="00FB4625">
      <w:pPr>
        <w:spacing w:after="0" w:line="240" w:lineRule="auto"/>
        <w:jc w:val="center"/>
        <w:rPr>
          <w:rFonts w:ascii="Times New Roman" w:hAnsi="Times New Roman" w:cs="Times New Roman"/>
          <w:b/>
          <w:sz w:val="24"/>
          <w:szCs w:val="24"/>
        </w:rPr>
      </w:pPr>
    </w:p>
    <w:p w14:paraId="1E4618B0" w14:textId="77777777" w:rsidR="00FB4625" w:rsidRDefault="00FB4625" w:rsidP="00FB4625">
      <w:pPr>
        <w:spacing w:after="0" w:line="240" w:lineRule="auto"/>
        <w:jc w:val="center"/>
        <w:rPr>
          <w:rFonts w:ascii="Times New Roman" w:hAnsi="Times New Roman" w:cs="Times New Roman"/>
          <w:b/>
          <w:sz w:val="24"/>
          <w:szCs w:val="24"/>
        </w:rPr>
      </w:pPr>
    </w:p>
    <w:p w14:paraId="26BB4817" w14:textId="77777777" w:rsidR="00FB4625" w:rsidRPr="003E0861" w:rsidRDefault="00FB4625" w:rsidP="00FB4625">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14:paraId="79C96D4C" w14:textId="77777777" w:rsidR="00FB4625" w:rsidRPr="003E0861" w:rsidRDefault="00FB4625" w:rsidP="00FB4625">
      <w:pPr>
        <w:spacing w:after="0" w:line="240" w:lineRule="auto"/>
        <w:jc w:val="center"/>
        <w:rPr>
          <w:rFonts w:ascii="Times New Roman" w:hAnsi="Times New Roman" w:cs="Times New Roman"/>
          <w:b/>
          <w:sz w:val="24"/>
          <w:szCs w:val="24"/>
        </w:rPr>
      </w:pPr>
      <w:proofErr w:type="gramStart"/>
      <w:r w:rsidRPr="003E0861">
        <w:rPr>
          <w:rFonts w:ascii="Times New Roman" w:hAnsi="Times New Roman" w:cs="Times New Roman"/>
          <w:b/>
          <w:sz w:val="24"/>
          <w:szCs w:val="24"/>
        </w:rPr>
        <w:t>на</w:t>
      </w:r>
      <w:proofErr w:type="gramEnd"/>
      <w:r w:rsidRPr="003E0861">
        <w:rPr>
          <w:rFonts w:ascii="Times New Roman" w:hAnsi="Times New Roman" w:cs="Times New Roman"/>
          <w:b/>
          <w:sz w:val="24"/>
          <w:szCs w:val="24"/>
        </w:rPr>
        <w:t xml:space="preserve">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14:paraId="3F72FFBC" w14:textId="77777777" w:rsidR="00FB4625" w:rsidRPr="003E0861" w:rsidRDefault="00FB4625" w:rsidP="00FB4625">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409"/>
        <w:gridCol w:w="1134"/>
        <w:gridCol w:w="3793"/>
      </w:tblGrid>
      <w:tr w:rsidR="00FB4625" w:rsidRPr="003E0861" w14:paraId="347C8465" w14:textId="77777777" w:rsidTr="00C97AC8">
        <w:tc>
          <w:tcPr>
            <w:tcW w:w="2235" w:type="dxa"/>
            <w:tcBorders>
              <w:top w:val="single" w:sz="4" w:space="0" w:color="auto"/>
              <w:left w:val="single" w:sz="4" w:space="0" w:color="auto"/>
              <w:bottom w:val="single" w:sz="4" w:space="0" w:color="auto"/>
              <w:right w:val="single" w:sz="4" w:space="0" w:color="auto"/>
            </w:tcBorders>
          </w:tcPr>
          <w:p w14:paraId="39C9A457" w14:textId="77777777" w:rsidR="00FB4625" w:rsidRPr="003E0861" w:rsidRDefault="00FB4625" w:rsidP="00C97AC8">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14:paraId="07B27DAB" w14:textId="77777777" w:rsidR="00FB4625" w:rsidRPr="003E0861" w:rsidRDefault="00FB4625" w:rsidP="00C97AC8">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14:paraId="658BB75A" w14:textId="77777777" w:rsidR="00FB4625" w:rsidRPr="003E0861" w:rsidRDefault="00FB4625" w:rsidP="00C97AC8">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14:paraId="3C05D44F" w14:textId="77777777" w:rsidR="00FB4625" w:rsidRPr="003E0861" w:rsidRDefault="00FB4625" w:rsidP="00C97AC8">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14:paraId="46AEA1A8" w14:textId="77777777" w:rsidR="00FB4625" w:rsidRPr="003E0861" w:rsidRDefault="00FB4625" w:rsidP="00C97AC8">
            <w:pPr>
              <w:spacing w:after="0" w:line="240" w:lineRule="auto"/>
              <w:jc w:val="center"/>
              <w:rPr>
                <w:rFonts w:ascii="Times New Roman" w:hAnsi="Times New Roman" w:cs="Times New Roman"/>
                <w:b/>
                <w:sz w:val="24"/>
                <w:szCs w:val="24"/>
              </w:rPr>
            </w:pPr>
            <w:proofErr w:type="gramStart"/>
            <w:r w:rsidRPr="003E0861">
              <w:rPr>
                <w:rFonts w:ascii="Times New Roman" w:hAnsi="Times New Roman" w:cs="Times New Roman"/>
                <w:b/>
                <w:sz w:val="24"/>
                <w:szCs w:val="24"/>
              </w:rPr>
              <w:t>деятельность</w:t>
            </w:r>
            <w:proofErr w:type="gramEnd"/>
          </w:p>
        </w:tc>
      </w:tr>
      <w:tr w:rsidR="00FB4625" w:rsidRPr="003E0861" w14:paraId="5CB17D58" w14:textId="77777777" w:rsidTr="00C97AC8">
        <w:tc>
          <w:tcPr>
            <w:tcW w:w="2235" w:type="dxa"/>
            <w:tcBorders>
              <w:top w:val="single" w:sz="4" w:space="0" w:color="auto"/>
              <w:left w:val="single" w:sz="4" w:space="0" w:color="auto"/>
              <w:bottom w:val="single" w:sz="4" w:space="0" w:color="auto"/>
              <w:right w:val="single" w:sz="4" w:space="0" w:color="auto"/>
            </w:tcBorders>
          </w:tcPr>
          <w:p w14:paraId="27EFF2C8" w14:textId="77777777" w:rsidR="00FB4625" w:rsidRPr="003E0861" w:rsidRDefault="00FB4625" w:rsidP="00C97AC8">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14:paraId="3B419F33"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14:paraId="5F853860" w14:textId="77777777" w:rsidR="00FB4625" w:rsidRPr="003E0861" w:rsidRDefault="00FB4625" w:rsidP="00C97AC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14:paraId="14D09458" w14:textId="77777777" w:rsidR="00FB4625" w:rsidRPr="003F42D3" w:rsidRDefault="00FB4625" w:rsidP="00C97AC8">
            <w:pPr>
              <w:spacing w:after="0"/>
              <w:rPr>
                <w:rFonts w:ascii="Times New Roman" w:hAnsi="Times New Roman" w:cs="Times New Roman"/>
                <w:color w:val="004080"/>
                <w:sz w:val="24"/>
                <w:szCs w:val="24"/>
              </w:rPr>
            </w:pPr>
            <w:r>
              <w:rPr>
                <w:rFonts w:ascii="Times New Roman" w:hAnsi="Times New Roman" w:cs="Times New Roman"/>
                <w:sz w:val="24"/>
                <w:szCs w:val="24"/>
              </w:rPr>
              <w:t>1</w:t>
            </w:r>
            <w:r w:rsidRPr="003F42D3">
              <w:rPr>
                <w:rFonts w:ascii="Times New Roman" w:hAnsi="Times New Roman" w:cs="Times New Roman"/>
                <w:sz w:val="24"/>
                <w:szCs w:val="24"/>
              </w:rPr>
              <w:t>. Изучение ФГОС начального общего образования.</w:t>
            </w:r>
          </w:p>
          <w:p w14:paraId="20D7A2CD" w14:textId="77777777" w:rsidR="00FB4625" w:rsidRPr="003F42D3" w:rsidRDefault="00FB4625" w:rsidP="00C97AC8">
            <w:pPr>
              <w:spacing w:after="0"/>
              <w:rPr>
                <w:rFonts w:ascii="Times New Roman" w:hAnsi="Times New Roman" w:cs="Times New Roman"/>
                <w:sz w:val="24"/>
                <w:szCs w:val="24"/>
              </w:rPr>
            </w:pPr>
            <w:r>
              <w:rPr>
                <w:rFonts w:ascii="Times New Roman" w:hAnsi="Times New Roman" w:cs="Times New Roman"/>
                <w:sz w:val="24"/>
                <w:szCs w:val="24"/>
              </w:rPr>
              <w:t>2</w:t>
            </w:r>
            <w:r w:rsidRPr="003F42D3">
              <w:rPr>
                <w:rFonts w:ascii="Times New Roman" w:hAnsi="Times New Roman" w:cs="Times New Roman"/>
                <w:sz w:val="24"/>
                <w:szCs w:val="24"/>
              </w:rPr>
              <w:t>.  Составление плана работы по выбранной теме самообразования.</w:t>
            </w:r>
          </w:p>
          <w:p w14:paraId="0B8D5A1C" w14:textId="77777777" w:rsidR="00FB4625" w:rsidRPr="003F42D3" w:rsidRDefault="00FB4625" w:rsidP="00C97AC8">
            <w:pPr>
              <w:spacing w:after="0"/>
              <w:rPr>
                <w:rFonts w:ascii="Times New Roman" w:hAnsi="Times New Roman" w:cs="Times New Roman"/>
                <w:sz w:val="24"/>
                <w:szCs w:val="24"/>
              </w:rPr>
            </w:pPr>
            <w:r>
              <w:rPr>
                <w:rFonts w:ascii="Times New Roman" w:hAnsi="Times New Roman" w:cs="Times New Roman"/>
                <w:sz w:val="24"/>
                <w:szCs w:val="24"/>
              </w:rPr>
              <w:t>3</w:t>
            </w:r>
            <w:r w:rsidRPr="003F42D3">
              <w:rPr>
                <w:rFonts w:ascii="Times New Roman" w:hAnsi="Times New Roman" w:cs="Times New Roman"/>
                <w:sz w:val="24"/>
                <w:szCs w:val="24"/>
              </w:rPr>
              <w:t xml:space="preserve">. Курсы </w:t>
            </w:r>
            <w:proofErr w:type="gramStart"/>
            <w:r w:rsidRPr="003F42D3">
              <w:rPr>
                <w:rFonts w:ascii="Times New Roman" w:hAnsi="Times New Roman" w:cs="Times New Roman"/>
                <w:sz w:val="24"/>
                <w:szCs w:val="24"/>
              </w:rPr>
              <w:t>повышения  квалификации</w:t>
            </w:r>
            <w:proofErr w:type="gramEnd"/>
            <w:r w:rsidRPr="003F42D3">
              <w:rPr>
                <w:rFonts w:ascii="Times New Roman" w:hAnsi="Times New Roman" w:cs="Times New Roman"/>
                <w:sz w:val="24"/>
                <w:szCs w:val="24"/>
              </w:rPr>
              <w:t xml:space="preserve"> учителей.</w:t>
            </w:r>
          </w:p>
          <w:p w14:paraId="48C68A29" w14:textId="77777777" w:rsidR="00FB4625" w:rsidRPr="003F42D3" w:rsidRDefault="00FB4625" w:rsidP="00C97AC8">
            <w:pPr>
              <w:spacing w:after="0"/>
              <w:rPr>
                <w:rFonts w:ascii="Times New Roman" w:hAnsi="Times New Roman" w:cs="Times New Roman"/>
                <w:sz w:val="24"/>
                <w:szCs w:val="24"/>
              </w:rPr>
            </w:pPr>
            <w:r>
              <w:rPr>
                <w:rFonts w:ascii="Times New Roman" w:hAnsi="Times New Roman" w:cs="Times New Roman"/>
                <w:sz w:val="24"/>
                <w:szCs w:val="24"/>
              </w:rPr>
              <w:t>4</w:t>
            </w:r>
            <w:r w:rsidRPr="003F42D3">
              <w:rPr>
                <w:rFonts w:ascii="Times New Roman" w:hAnsi="Times New Roman" w:cs="Times New Roman"/>
                <w:sz w:val="24"/>
                <w:szCs w:val="24"/>
              </w:rPr>
              <w:t xml:space="preserve">. Изучение методической, педагогической и </w:t>
            </w:r>
            <w:proofErr w:type="gramStart"/>
            <w:r w:rsidRPr="003F42D3">
              <w:rPr>
                <w:rFonts w:ascii="Times New Roman" w:hAnsi="Times New Roman" w:cs="Times New Roman"/>
                <w:sz w:val="24"/>
                <w:szCs w:val="24"/>
              </w:rPr>
              <w:t>психологической  литературы</w:t>
            </w:r>
            <w:proofErr w:type="gramEnd"/>
            <w:r w:rsidRPr="003F42D3">
              <w:rPr>
                <w:rFonts w:ascii="Times New Roman" w:hAnsi="Times New Roman" w:cs="Times New Roman"/>
                <w:sz w:val="24"/>
                <w:szCs w:val="24"/>
              </w:rPr>
              <w:t>.</w:t>
            </w:r>
          </w:p>
          <w:p w14:paraId="03AF2442" w14:textId="77777777" w:rsidR="00FB4625" w:rsidRPr="003F42D3" w:rsidRDefault="00FB4625" w:rsidP="00C97AC8">
            <w:pPr>
              <w:spacing w:after="0"/>
              <w:rPr>
                <w:rFonts w:ascii="Times New Roman" w:hAnsi="Times New Roman" w:cs="Times New Roman"/>
                <w:sz w:val="24"/>
                <w:szCs w:val="24"/>
              </w:rPr>
            </w:pPr>
            <w:r>
              <w:rPr>
                <w:rFonts w:ascii="Times New Roman" w:hAnsi="Times New Roman" w:cs="Times New Roman"/>
                <w:sz w:val="24"/>
                <w:szCs w:val="24"/>
              </w:rPr>
              <w:t>5</w:t>
            </w:r>
            <w:r w:rsidRPr="003F42D3">
              <w:rPr>
                <w:rFonts w:ascii="Times New Roman" w:hAnsi="Times New Roman" w:cs="Times New Roman"/>
                <w:sz w:val="24"/>
                <w:szCs w:val="24"/>
              </w:rPr>
              <w:t>. Изучение опыта работы педагогов по выбранной теме.</w:t>
            </w:r>
          </w:p>
          <w:p w14:paraId="710EB7E3" w14:textId="77777777" w:rsidR="00FB4625" w:rsidRPr="003E0861" w:rsidRDefault="00FB4625" w:rsidP="00C97AC8">
            <w:pPr>
              <w:spacing w:after="0"/>
              <w:rPr>
                <w:rFonts w:ascii="Times New Roman" w:hAnsi="Times New Roman" w:cs="Times New Roman"/>
                <w:sz w:val="24"/>
                <w:szCs w:val="24"/>
              </w:rPr>
            </w:pPr>
            <w:r>
              <w:rPr>
                <w:rFonts w:ascii="Times New Roman" w:hAnsi="Times New Roman" w:cs="Times New Roman"/>
                <w:sz w:val="24"/>
                <w:szCs w:val="24"/>
              </w:rPr>
              <w:t>6</w:t>
            </w:r>
            <w:r w:rsidRPr="003F42D3">
              <w:rPr>
                <w:rFonts w:ascii="Times New Roman" w:hAnsi="Times New Roman" w:cs="Times New Roman"/>
                <w:sz w:val="24"/>
                <w:szCs w:val="24"/>
              </w:rPr>
              <w:t>. Диагностика знаний и умений учащихся в течение года.</w:t>
            </w:r>
          </w:p>
        </w:tc>
      </w:tr>
      <w:tr w:rsidR="00FB4625" w:rsidRPr="003E0861" w14:paraId="291F4438" w14:textId="77777777" w:rsidTr="00C97AC8">
        <w:tc>
          <w:tcPr>
            <w:tcW w:w="2235" w:type="dxa"/>
            <w:tcBorders>
              <w:top w:val="single" w:sz="4" w:space="0" w:color="auto"/>
              <w:left w:val="single" w:sz="4" w:space="0" w:color="auto"/>
              <w:bottom w:val="single" w:sz="4" w:space="0" w:color="auto"/>
              <w:right w:val="single" w:sz="4" w:space="0" w:color="auto"/>
            </w:tcBorders>
          </w:tcPr>
          <w:p w14:paraId="202278CE" w14:textId="77777777" w:rsidR="00FB4625" w:rsidRPr="003E0861" w:rsidRDefault="00FB4625" w:rsidP="00C97AC8">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Прогностический</w:t>
            </w:r>
          </w:p>
        </w:tc>
        <w:tc>
          <w:tcPr>
            <w:tcW w:w="2409" w:type="dxa"/>
            <w:tcBorders>
              <w:top w:val="single" w:sz="4" w:space="0" w:color="auto"/>
              <w:left w:val="single" w:sz="4" w:space="0" w:color="auto"/>
              <w:bottom w:val="single" w:sz="4" w:space="0" w:color="auto"/>
              <w:right w:val="single" w:sz="4" w:space="0" w:color="auto"/>
            </w:tcBorders>
          </w:tcPr>
          <w:p w14:paraId="65813686"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задач темы. </w:t>
            </w:r>
          </w:p>
          <w:p w14:paraId="29159BA8"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14:paraId="3D0141DD" w14:textId="77777777" w:rsidR="00FB4625" w:rsidRPr="003E0861" w:rsidRDefault="00FB4625" w:rsidP="00C97AC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2024</w:t>
            </w:r>
            <w:r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14:paraId="7448A036" w14:textId="77777777" w:rsidR="00FB4625" w:rsidRPr="003F42D3" w:rsidRDefault="00FB4625" w:rsidP="00C97AC8">
            <w:pPr>
              <w:spacing w:after="0"/>
              <w:rPr>
                <w:rFonts w:ascii="Times New Roman" w:hAnsi="Times New Roman" w:cs="Times New Roman"/>
                <w:sz w:val="24"/>
                <w:szCs w:val="24"/>
              </w:rPr>
            </w:pPr>
            <w:r w:rsidRPr="003F42D3">
              <w:rPr>
                <w:rFonts w:ascii="Times New Roman" w:hAnsi="Times New Roman" w:cs="Times New Roman"/>
                <w:sz w:val="24"/>
                <w:szCs w:val="24"/>
              </w:rPr>
              <w:t>1. Анализ профессиональных затруднений.</w:t>
            </w:r>
          </w:p>
          <w:p w14:paraId="21372B29" w14:textId="77777777" w:rsidR="00FB4625" w:rsidRPr="003F42D3" w:rsidRDefault="00FB4625" w:rsidP="00C97AC8">
            <w:pPr>
              <w:spacing w:after="0"/>
              <w:rPr>
                <w:rFonts w:ascii="Times New Roman" w:hAnsi="Times New Roman" w:cs="Times New Roman"/>
                <w:sz w:val="24"/>
                <w:szCs w:val="24"/>
              </w:rPr>
            </w:pPr>
            <w:r w:rsidRPr="003F42D3">
              <w:rPr>
                <w:rFonts w:ascii="Times New Roman" w:hAnsi="Times New Roman" w:cs="Times New Roman"/>
                <w:sz w:val="24"/>
                <w:szCs w:val="24"/>
              </w:rPr>
              <w:t>2. Определение целей и задач темы.</w:t>
            </w:r>
          </w:p>
          <w:p w14:paraId="5C7F7AF7" w14:textId="77777777" w:rsidR="00FB4625" w:rsidRPr="003E0861" w:rsidRDefault="00FB4625" w:rsidP="00C97A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3E0861">
              <w:rPr>
                <w:rFonts w:ascii="Times New Roman" w:hAnsi="Times New Roman" w:cs="Times New Roman"/>
                <w:sz w:val="24"/>
                <w:szCs w:val="24"/>
              </w:rPr>
              <w:t xml:space="preserve">Участие в программе личностного роста в сообществе учителей Кукморского района. </w:t>
            </w:r>
          </w:p>
          <w:p w14:paraId="219D42FA"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на семинарах </w:t>
            </w:r>
          </w:p>
        </w:tc>
      </w:tr>
      <w:tr w:rsidR="00FB4625" w:rsidRPr="003E0861" w14:paraId="28834772" w14:textId="77777777" w:rsidTr="00C97AC8">
        <w:tc>
          <w:tcPr>
            <w:tcW w:w="2235" w:type="dxa"/>
            <w:tcBorders>
              <w:top w:val="single" w:sz="4" w:space="0" w:color="auto"/>
              <w:left w:val="single" w:sz="4" w:space="0" w:color="auto"/>
              <w:bottom w:val="single" w:sz="4" w:space="0" w:color="auto"/>
              <w:right w:val="single" w:sz="4" w:space="0" w:color="auto"/>
            </w:tcBorders>
          </w:tcPr>
          <w:p w14:paraId="2F88D231" w14:textId="77777777" w:rsidR="00FB4625" w:rsidRPr="003E0861" w:rsidRDefault="00FB4625" w:rsidP="00C97AC8">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14:paraId="2EF45DF8"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14:paraId="6FC5C776"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Формирование методического комплекса.</w:t>
            </w:r>
          </w:p>
          <w:p w14:paraId="1181E7F1"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14:paraId="3FABB595" w14:textId="77777777" w:rsidR="00FB4625" w:rsidRPr="003E0861" w:rsidRDefault="00FB4625" w:rsidP="00C97AC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2024</w:t>
            </w:r>
            <w:r w:rsidRPr="003E0861">
              <w:rPr>
                <w:rFonts w:ascii="Times New Roman" w:hAnsi="Times New Roman" w:cs="Times New Roman"/>
                <w:b/>
                <w:sz w:val="24"/>
                <w:szCs w:val="24"/>
              </w:rPr>
              <w:t xml:space="preserve"> г.</w:t>
            </w:r>
          </w:p>
          <w:p w14:paraId="3961F556" w14:textId="77777777" w:rsidR="00FB4625" w:rsidRPr="003E0861" w:rsidRDefault="00FB4625" w:rsidP="00C97AC8">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E0DC6C5" w14:textId="77777777" w:rsidR="00FB4625" w:rsidRPr="00013D8C" w:rsidRDefault="00FB4625" w:rsidP="00C97AC8">
            <w:pPr>
              <w:spacing w:after="0"/>
              <w:rPr>
                <w:rFonts w:ascii="Times New Roman" w:hAnsi="Times New Roman" w:cs="Times New Roman"/>
                <w:sz w:val="24"/>
                <w:szCs w:val="24"/>
              </w:rPr>
            </w:pPr>
            <w:r w:rsidRPr="00013D8C">
              <w:rPr>
                <w:rFonts w:ascii="Times New Roman" w:hAnsi="Times New Roman" w:cs="Times New Roman"/>
                <w:sz w:val="24"/>
                <w:szCs w:val="24"/>
              </w:rPr>
              <w:t>1.Подбор и адаптация методик направленных на решение проблемы.</w:t>
            </w:r>
          </w:p>
          <w:p w14:paraId="718F6E4C" w14:textId="77777777" w:rsidR="00FB4625" w:rsidRPr="00013D8C" w:rsidRDefault="00FB4625" w:rsidP="00C97AC8">
            <w:pPr>
              <w:spacing w:after="0"/>
              <w:rPr>
                <w:rFonts w:ascii="Times New Roman" w:hAnsi="Times New Roman" w:cs="Times New Roman"/>
                <w:sz w:val="24"/>
                <w:szCs w:val="24"/>
              </w:rPr>
            </w:pPr>
            <w:r w:rsidRPr="00013D8C">
              <w:rPr>
                <w:rFonts w:ascii="Times New Roman" w:hAnsi="Times New Roman" w:cs="Times New Roman"/>
                <w:sz w:val="24"/>
                <w:szCs w:val="24"/>
              </w:rPr>
              <w:t>2. Создание рабочих программ по предметам в соответствии с ФГОС НОО</w:t>
            </w:r>
          </w:p>
          <w:p w14:paraId="268747D5" w14:textId="77777777" w:rsidR="00FB4625" w:rsidRPr="00013D8C" w:rsidRDefault="00FB4625" w:rsidP="00C97AC8">
            <w:pPr>
              <w:spacing w:after="0"/>
              <w:rPr>
                <w:rFonts w:ascii="Times New Roman" w:hAnsi="Times New Roman" w:cs="Times New Roman"/>
                <w:sz w:val="24"/>
                <w:szCs w:val="24"/>
              </w:rPr>
            </w:pPr>
            <w:r>
              <w:rPr>
                <w:rFonts w:ascii="Times New Roman" w:hAnsi="Times New Roman" w:cs="Times New Roman"/>
                <w:sz w:val="24"/>
                <w:szCs w:val="24"/>
              </w:rPr>
              <w:t xml:space="preserve">3. Открытые уроки на школьном </w:t>
            </w:r>
            <w:r w:rsidRPr="00013D8C">
              <w:rPr>
                <w:rFonts w:ascii="Times New Roman" w:hAnsi="Times New Roman" w:cs="Times New Roman"/>
                <w:sz w:val="24"/>
                <w:szCs w:val="24"/>
              </w:rPr>
              <w:t>и районном уровне.</w:t>
            </w:r>
          </w:p>
          <w:p w14:paraId="2EDB7159" w14:textId="77777777" w:rsidR="00FB4625" w:rsidRPr="00013D8C" w:rsidRDefault="00FB4625" w:rsidP="00C97AC8">
            <w:pPr>
              <w:spacing w:after="0"/>
              <w:rPr>
                <w:rFonts w:ascii="Times New Roman" w:hAnsi="Times New Roman" w:cs="Times New Roman"/>
                <w:sz w:val="24"/>
                <w:szCs w:val="24"/>
              </w:rPr>
            </w:pPr>
            <w:r w:rsidRPr="00013D8C">
              <w:rPr>
                <w:rFonts w:ascii="Times New Roman" w:hAnsi="Times New Roman" w:cs="Times New Roman"/>
                <w:sz w:val="24"/>
                <w:szCs w:val="24"/>
              </w:rPr>
              <w:t>4. Самоанализ и самооценка своих уроков.</w:t>
            </w:r>
          </w:p>
          <w:p w14:paraId="33983B4D" w14:textId="77777777" w:rsidR="00FB4625" w:rsidRPr="00013D8C" w:rsidRDefault="00FB4625" w:rsidP="00C97AC8">
            <w:pPr>
              <w:spacing w:after="0"/>
              <w:rPr>
                <w:rFonts w:ascii="Times New Roman" w:hAnsi="Times New Roman" w:cs="Times New Roman"/>
                <w:sz w:val="24"/>
                <w:szCs w:val="24"/>
              </w:rPr>
            </w:pPr>
            <w:r w:rsidRPr="00013D8C">
              <w:rPr>
                <w:rFonts w:ascii="Times New Roman" w:hAnsi="Times New Roman" w:cs="Times New Roman"/>
                <w:sz w:val="24"/>
                <w:szCs w:val="24"/>
              </w:rPr>
              <w:t>5. Участие</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учащихся </w:t>
            </w:r>
            <w:r w:rsidRPr="00013D8C">
              <w:rPr>
                <w:rFonts w:ascii="Times New Roman" w:hAnsi="Times New Roman" w:cs="Times New Roman"/>
                <w:sz w:val="24"/>
                <w:szCs w:val="24"/>
              </w:rPr>
              <w:t xml:space="preserve"> </w:t>
            </w:r>
            <w:r>
              <w:rPr>
                <w:rFonts w:ascii="Times New Roman" w:hAnsi="Times New Roman" w:cs="Times New Roman"/>
                <w:sz w:val="24"/>
                <w:szCs w:val="24"/>
              </w:rPr>
              <w:t>в</w:t>
            </w:r>
            <w:proofErr w:type="gramEnd"/>
            <w:r w:rsidRPr="00013D8C">
              <w:rPr>
                <w:rFonts w:ascii="Times New Roman" w:hAnsi="Times New Roman" w:cs="Times New Roman"/>
                <w:sz w:val="24"/>
                <w:szCs w:val="24"/>
              </w:rPr>
              <w:t xml:space="preserve"> олимпиадах, конкурсах.</w:t>
            </w:r>
          </w:p>
          <w:p w14:paraId="7227B5E3" w14:textId="77777777" w:rsidR="00FB4625" w:rsidRPr="00013D8C" w:rsidRDefault="00FB4625" w:rsidP="00C97AC8">
            <w:pPr>
              <w:spacing w:after="0"/>
              <w:rPr>
                <w:rFonts w:ascii="Times New Roman" w:hAnsi="Times New Roman" w:cs="Times New Roman"/>
                <w:sz w:val="24"/>
                <w:szCs w:val="24"/>
              </w:rPr>
            </w:pPr>
            <w:r w:rsidRPr="00013D8C">
              <w:rPr>
                <w:rFonts w:ascii="Times New Roman" w:hAnsi="Times New Roman" w:cs="Times New Roman"/>
                <w:sz w:val="24"/>
                <w:szCs w:val="24"/>
              </w:rPr>
              <w:t>6. Посещение уроков учителей начальных классов.</w:t>
            </w:r>
          </w:p>
          <w:p w14:paraId="7879B927" w14:textId="77777777" w:rsidR="00FB4625" w:rsidRPr="00013D8C" w:rsidRDefault="00FB4625" w:rsidP="00C97AC8">
            <w:pPr>
              <w:spacing w:after="0"/>
              <w:rPr>
                <w:rFonts w:ascii="Times New Roman" w:hAnsi="Times New Roman" w:cs="Times New Roman"/>
                <w:sz w:val="24"/>
                <w:szCs w:val="24"/>
              </w:rPr>
            </w:pPr>
            <w:r w:rsidRPr="00013D8C">
              <w:rPr>
                <w:rFonts w:ascii="Times New Roman" w:hAnsi="Times New Roman" w:cs="Times New Roman"/>
                <w:sz w:val="24"/>
                <w:szCs w:val="24"/>
              </w:rPr>
              <w:t xml:space="preserve">7. </w:t>
            </w:r>
            <w:r>
              <w:rPr>
                <w:rFonts w:ascii="Times New Roman" w:hAnsi="Times New Roman" w:cs="Times New Roman"/>
                <w:sz w:val="24"/>
                <w:szCs w:val="24"/>
              </w:rPr>
              <w:t xml:space="preserve">Участие на </w:t>
            </w:r>
            <w:r w:rsidRPr="00013D8C">
              <w:rPr>
                <w:rFonts w:ascii="Times New Roman" w:hAnsi="Times New Roman" w:cs="Times New Roman"/>
                <w:sz w:val="24"/>
                <w:szCs w:val="24"/>
              </w:rPr>
              <w:t>семинар</w:t>
            </w:r>
            <w:r>
              <w:rPr>
                <w:rFonts w:ascii="Times New Roman" w:hAnsi="Times New Roman" w:cs="Times New Roman"/>
                <w:sz w:val="24"/>
                <w:szCs w:val="24"/>
              </w:rPr>
              <w:t>ах</w:t>
            </w:r>
            <w:r w:rsidRPr="00013D8C">
              <w:rPr>
                <w:rFonts w:ascii="Times New Roman" w:hAnsi="Times New Roman" w:cs="Times New Roman"/>
                <w:sz w:val="24"/>
                <w:szCs w:val="24"/>
              </w:rPr>
              <w:t xml:space="preserve">, </w:t>
            </w:r>
            <w:proofErr w:type="spellStart"/>
            <w:r>
              <w:rPr>
                <w:rFonts w:ascii="Times New Roman" w:hAnsi="Times New Roman" w:cs="Times New Roman"/>
                <w:sz w:val="24"/>
                <w:szCs w:val="24"/>
              </w:rPr>
              <w:t>вебинарах</w:t>
            </w:r>
            <w:proofErr w:type="spellEnd"/>
            <w:r>
              <w:rPr>
                <w:rFonts w:ascii="Times New Roman" w:hAnsi="Times New Roman" w:cs="Times New Roman"/>
                <w:sz w:val="24"/>
                <w:szCs w:val="24"/>
              </w:rPr>
              <w:t>, профессиональных конкурсах различных уровней.</w:t>
            </w:r>
          </w:p>
          <w:p w14:paraId="70C0F863" w14:textId="77777777" w:rsidR="00FB4625" w:rsidRPr="00013D8C" w:rsidRDefault="00FB4625" w:rsidP="00C97AC8">
            <w:pPr>
              <w:spacing w:after="0"/>
              <w:rPr>
                <w:rFonts w:ascii="Times New Roman" w:hAnsi="Times New Roman" w:cs="Times New Roman"/>
                <w:sz w:val="24"/>
                <w:szCs w:val="24"/>
              </w:rPr>
            </w:pPr>
            <w:r w:rsidRPr="00013D8C">
              <w:rPr>
                <w:rFonts w:ascii="Times New Roman" w:hAnsi="Times New Roman" w:cs="Times New Roman"/>
                <w:sz w:val="24"/>
                <w:szCs w:val="24"/>
              </w:rPr>
              <w:t>8. Участие в конференциях.</w:t>
            </w:r>
          </w:p>
          <w:p w14:paraId="3605EB78" w14:textId="77777777" w:rsidR="00FB4625" w:rsidRPr="00013D8C" w:rsidRDefault="00FB4625" w:rsidP="00C97AC8">
            <w:pPr>
              <w:spacing w:after="0" w:line="240" w:lineRule="auto"/>
              <w:jc w:val="both"/>
              <w:rPr>
                <w:rFonts w:ascii="Times New Roman" w:hAnsi="Times New Roman" w:cs="Times New Roman"/>
                <w:sz w:val="24"/>
                <w:szCs w:val="24"/>
              </w:rPr>
            </w:pPr>
            <w:r w:rsidRPr="00013D8C">
              <w:rPr>
                <w:rFonts w:ascii="Times New Roman" w:hAnsi="Times New Roman" w:cs="Times New Roman"/>
                <w:sz w:val="24"/>
                <w:szCs w:val="24"/>
              </w:rPr>
              <w:t>9. Участие в работе МО учителей начальных классов.</w:t>
            </w:r>
          </w:p>
          <w:p w14:paraId="1C273E07" w14:textId="77777777" w:rsidR="00FB4625" w:rsidRPr="003E0861" w:rsidRDefault="00FB4625" w:rsidP="00C97A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3E0861">
              <w:rPr>
                <w:rFonts w:ascii="Times New Roman" w:hAnsi="Times New Roman" w:cs="Times New Roman"/>
                <w:sz w:val="24"/>
                <w:szCs w:val="24"/>
              </w:rPr>
              <w:t>Публикации в Социальной сети работников образования разработок уроков, внеклассных мероприятий, выступлений, творческих и практических работ, в том числе учащихся.</w:t>
            </w:r>
          </w:p>
        </w:tc>
      </w:tr>
      <w:tr w:rsidR="00FB4625" w:rsidRPr="003E0861" w14:paraId="0FC636FF" w14:textId="77777777" w:rsidTr="00C97AC8">
        <w:tc>
          <w:tcPr>
            <w:tcW w:w="2235" w:type="dxa"/>
            <w:tcBorders>
              <w:top w:val="single" w:sz="4" w:space="0" w:color="auto"/>
              <w:left w:val="single" w:sz="4" w:space="0" w:color="auto"/>
              <w:bottom w:val="single" w:sz="4" w:space="0" w:color="auto"/>
              <w:right w:val="single" w:sz="4" w:space="0" w:color="auto"/>
            </w:tcBorders>
          </w:tcPr>
          <w:p w14:paraId="4F589D08" w14:textId="77777777" w:rsidR="00FB4625" w:rsidRPr="003E0861" w:rsidRDefault="00FB4625" w:rsidP="00C97AC8">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Обобщающий</w:t>
            </w:r>
          </w:p>
          <w:p w14:paraId="158D13BA" w14:textId="77777777" w:rsidR="00FB4625" w:rsidRPr="003E0861" w:rsidRDefault="00FB4625" w:rsidP="00C97AC8">
            <w:pPr>
              <w:spacing w:after="0" w:line="240" w:lineRule="auto"/>
              <w:rPr>
                <w:rFonts w:ascii="Times New Roman" w:hAnsi="Times New Roman" w:cs="Times New Roman"/>
                <w:b/>
                <w:sz w:val="24"/>
                <w:szCs w:val="24"/>
              </w:rPr>
            </w:pPr>
          </w:p>
          <w:p w14:paraId="603A758C" w14:textId="77777777" w:rsidR="00FB4625" w:rsidRPr="003E0861" w:rsidRDefault="00FB4625" w:rsidP="00C97AC8">
            <w:pPr>
              <w:spacing w:after="0" w:line="240" w:lineRule="auto"/>
              <w:rPr>
                <w:rFonts w:ascii="Times New Roman" w:hAnsi="Times New Roman" w:cs="Times New Roman"/>
                <w:b/>
                <w:sz w:val="24"/>
                <w:szCs w:val="24"/>
              </w:rPr>
            </w:pPr>
          </w:p>
          <w:p w14:paraId="3DBC77CB" w14:textId="77777777" w:rsidR="00FB4625" w:rsidRPr="003E0861" w:rsidRDefault="00FB4625" w:rsidP="00C97AC8">
            <w:pPr>
              <w:spacing w:after="0" w:line="240" w:lineRule="auto"/>
              <w:rPr>
                <w:rFonts w:ascii="Times New Roman" w:hAnsi="Times New Roman" w:cs="Times New Roman"/>
                <w:b/>
                <w:sz w:val="24"/>
                <w:szCs w:val="24"/>
              </w:rPr>
            </w:pPr>
          </w:p>
          <w:p w14:paraId="024C6ADC" w14:textId="77777777" w:rsidR="00FB4625" w:rsidRPr="003E0861" w:rsidRDefault="00FB4625" w:rsidP="00C97AC8">
            <w:pPr>
              <w:spacing w:after="0" w:line="240" w:lineRule="auto"/>
              <w:rPr>
                <w:rFonts w:ascii="Times New Roman" w:hAnsi="Times New Roman" w:cs="Times New Roman"/>
                <w:b/>
                <w:sz w:val="24"/>
                <w:szCs w:val="24"/>
              </w:rPr>
            </w:pPr>
          </w:p>
          <w:p w14:paraId="48AC31AB" w14:textId="77777777" w:rsidR="00FB4625" w:rsidRPr="003E0861" w:rsidRDefault="00FB4625" w:rsidP="00C97AC8">
            <w:pPr>
              <w:spacing w:after="0" w:line="240" w:lineRule="auto"/>
              <w:rPr>
                <w:rFonts w:ascii="Times New Roman" w:hAnsi="Times New Roman" w:cs="Times New Roman"/>
                <w:b/>
                <w:sz w:val="24"/>
                <w:szCs w:val="24"/>
              </w:rPr>
            </w:pPr>
          </w:p>
          <w:p w14:paraId="10FA4C5C" w14:textId="77777777" w:rsidR="00FB4625" w:rsidRPr="003E0861" w:rsidRDefault="00FB4625" w:rsidP="00C97AC8">
            <w:pPr>
              <w:spacing w:after="0" w:line="240" w:lineRule="auto"/>
              <w:rPr>
                <w:rFonts w:ascii="Times New Roman" w:hAnsi="Times New Roman" w:cs="Times New Roman"/>
                <w:b/>
                <w:sz w:val="24"/>
                <w:szCs w:val="24"/>
              </w:rPr>
            </w:pPr>
          </w:p>
          <w:p w14:paraId="6D502ABA" w14:textId="77777777" w:rsidR="00FB4625" w:rsidRPr="003E0861" w:rsidRDefault="00FB4625" w:rsidP="00C97AC8">
            <w:pPr>
              <w:spacing w:after="0" w:line="240" w:lineRule="auto"/>
              <w:rPr>
                <w:rFonts w:ascii="Times New Roman" w:hAnsi="Times New Roman" w:cs="Times New Roman"/>
                <w:b/>
                <w:sz w:val="24"/>
                <w:szCs w:val="24"/>
              </w:rPr>
            </w:pPr>
          </w:p>
          <w:p w14:paraId="37842273" w14:textId="77777777" w:rsidR="00FB4625" w:rsidRPr="003E0861" w:rsidRDefault="00FB4625" w:rsidP="00C97AC8">
            <w:pPr>
              <w:spacing w:after="0" w:line="240" w:lineRule="auto"/>
              <w:rPr>
                <w:rFonts w:ascii="Times New Roman" w:hAnsi="Times New Roman" w:cs="Times New Roman"/>
                <w:b/>
                <w:sz w:val="24"/>
                <w:szCs w:val="24"/>
              </w:rPr>
            </w:pPr>
          </w:p>
          <w:p w14:paraId="632A5970" w14:textId="77777777" w:rsidR="00FB4625" w:rsidRPr="003E0861" w:rsidRDefault="00FB4625" w:rsidP="00C97AC8">
            <w:pPr>
              <w:spacing w:after="0" w:line="240" w:lineRule="auto"/>
              <w:rPr>
                <w:rFonts w:ascii="Times New Roman" w:hAnsi="Times New Roman" w:cs="Times New Roman"/>
                <w:b/>
                <w:sz w:val="24"/>
                <w:szCs w:val="24"/>
              </w:rPr>
            </w:pPr>
          </w:p>
          <w:p w14:paraId="6AB5F859" w14:textId="77777777" w:rsidR="00FB4625" w:rsidRPr="003E0861" w:rsidRDefault="00FB4625" w:rsidP="00C97AC8">
            <w:pPr>
              <w:spacing w:after="0" w:line="240" w:lineRule="auto"/>
              <w:rPr>
                <w:rFonts w:ascii="Times New Roman" w:hAnsi="Times New Roman" w:cs="Times New Roman"/>
                <w:b/>
                <w:sz w:val="24"/>
                <w:szCs w:val="24"/>
              </w:rPr>
            </w:pPr>
          </w:p>
          <w:p w14:paraId="6205664A" w14:textId="77777777" w:rsidR="00FB4625" w:rsidRPr="003E0861" w:rsidRDefault="00FB4625" w:rsidP="00C97AC8">
            <w:pPr>
              <w:spacing w:after="0" w:line="240" w:lineRule="auto"/>
              <w:rPr>
                <w:rFonts w:ascii="Times New Roman" w:hAnsi="Times New Roman" w:cs="Times New Roman"/>
                <w:b/>
                <w:sz w:val="24"/>
                <w:szCs w:val="24"/>
              </w:rPr>
            </w:pPr>
          </w:p>
          <w:p w14:paraId="04321DAC" w14:textId="77777777" w:rsidR="00FB4625" w:rsidRPr="003E0861" w:rsidRDefault="00FB4625" w:rsidP="00C97AC8">
            <w:pPr>
              <w:spacing w:after="0" w:line="240" w:lineRule="auto"/>
              <w:rPr>
                <w:rFonts w:ascii="Times New Roman" w:hAnsi="Times New Roman" w:cs="Times New Roman"/>
                <w:b/>
                <w:sz w:val="24"/>
                <w:szCs w:val="24"/>
              </w:rPr>
            </w:pPr>
          </w:p>
          <w:p w14:paraId="11A8FB78" w14:textId="77777777" w:rsidR="00FB4625" w:rsidRPr="003E0861" w:rsidRDefault="00FB4625" w:rsidP="00C97AC8">
            <w:pPr>
              <w:spacing w:after="0" w:line="240" w:lineRule="auto"/>
              <w:rPr>
                <w:rFonts w:ascii="Times New Roman" w:hAnsi="Times New Roman" w:cs="Times New Roman"/>
                <w:b/>
                <w:sz w:val="24"/>
                <w:szCs w:val="24"/>
              </w:rPr>
            </w:pPr>
          </w:p>
          <w:p w14:paraId="1AC3F5F9" w14:textId="77777777" w:rsidR="00FB4625" w:rsidRPr="003E0861" w:rsidRDefault="00FB4625" w:rsidP="00C97AC8">
            <w:pPr>
              <w:spacing w:after="0" w:line="240" w:lineRule="auto"/>
              <w:rPr>
                <w:rFonts w:ascii="Times New Roman" w:hAnsi="Times New Roman" w:cs="Times New Roman"/>
                <w:b/>
                <w:sz w:val="24"/>
                <w:szCs w:val="24"/>
              </w:rPr>
            </w:pPr>
          </w:p>
          <w:p w14:paraId="6AC020F4" w14:textId="77777777" w:rsidR="00FB4625" w:rsidRPr="003E0861" w:rsidRDefault="00FB4625" w:rsidP="00C97AC8">
            <w:pPr>
              <w:spacing w:after="0" w:line="240" w:lineRule="auto"/>
              <w:rPr>
                <w:rFonts w:ascii="Times New Roman" w:hAnsi="Times New Roman" w:cs="Times New Roman"/>
                <w:b/>
                <w:sz w:val="24"/>
                <w:szCs w:val="24"/>
              </w:rPr>
            </w:pPr>
          </w:p>
          <w:p w14:paraId="67BD2620" w14:textId="77777777" w:rsidR="00FB4625" w:rsidRPr="003E0861" w:rsidRDefault="00FB4625" w:rsidP="00C97AC8">
            <w:pPr>
              <w:spacing w:after="0" w:line="240" w:lineRule="auto"/>
              <w:rPr>
                <w:rFonts w:ascii="Times New Roman" w:hAnsi="Times New Roman" w:cs="Times New Roman"/>
                <w:b/>
                <w:sz w:val="24"/>
                <w:szCs w:val="24"/>
              </w:rPr>
            </w:pPr>
          </w:p>
          <w:p w14:paraId="5E6C92A2" w14:textId="77777777" w:rsidR="00FB4625" w:rsidRPr="003E0861" w:rsidRDefault="00FB4625" w:rsidP="00C97AC8">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642381B"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14:paraId="356F22D3"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14:paraId="0397C947" w14:textId="77777777" w:rsidR="00FB4625" w:rsidRPr="003E0861" w:rsidRDefault="00FB4625" w:rsidP="00C97AC8">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14:paraId="71116D5A" w14:textId="77777777" w:rsidR="00FB4625" w:rsidRPr="003E0861" w:rsidRDefault="00FB4625" w:rsidP="00C97AC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2020-2024</w:t>
            </w:r>
            <w:r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14:paraId="449CF741" w14:textId="77777777" w:rsidR="00FB4625" w:rsidRPr="00536CFF" w:rsidRDefault="00FB4625" w:rsidP="00C97AC8">
            <w:pPr>
              <w:spacing w:after="0"/>
              <w:rPr>
                <w:rFonts w:ascii="Times New Roman" w:hAnsi="Times New Roman" w:cs="Times New Roman"/>
                <w:sz w:val="24"/>
                <w:szCs w:val="24"/>
              </w:rPr>
            </w:pPr>
            <w:r w:rsidRPr="00536CFF">
              <w:rPr>
                <w:rFonts w:ascii="Times New Roman" w:hAnsi="Times New Roman" w:cs="Times New Roman"/>
                <w:sz w:val="24"/>
                <w:szCs w:val="24"/>
              </w:rPr>
              <w:t>1. Анализ методов, форм, способов деятельности по теме самообразования. Подведение итогов.</w:t>
            </w:r>
          </w:p>
          <w:p w14:paraId="54C63F45" w14:textId="77777777" w:rsidR="00FB4625" w:rsidRPr="00536CFF" w:rsidRDefault="00FB4625" w:rsidP="00C97AC8">
            <w:pPr>
              <w:spacing w:after="0"/>
              <w:rPr>
                <w:rFonts w:ascii="Times New Roman" w:hAnsi="Times New Roman" w:cs="Times New Roman"/>
                <w:sz w:val="24"/>
                <w:szCs w:val="24"/>
              </w:rPr>
            </w:pPr>
            <w:r w:rsidRPr="00536CFF">
              <w:rPr>
                <w:rFonts w:ascii="Times New Roman" w:hAnsi="Times New Roman" w:cs="Times New Roman"/>
                <w:sz w:val="24"/>
                <w:szCs w:val="24"/>
              </w:rPr>
              <w:t>2</w:t>
            </w:r>
            <w:r>
              <w:rPr>
                <w:rFonts w:ascii="Times New Roman" w:hAnsi="Times New Roman" w:cs="Times New Roman"/>
                <w:sz w:val="24"/>
                <w:szCs w:val="24"/>
              </w:rPr>
              <w:t>.</w:t>
            </w:r>
            <w:r w:rsidRPr="00536CFF">
              <w:rPr>
                <w:rFonts w:ascii="Times New Roman" w:hAnsi="Times New Roman" w:cs="Times New Roman"/>
                <w:sz w:val="24"/>
                <w:szCs w:val="24"/>
              </w:rPr>
              <w:t xml:space="preserve"> Результаты на олимпиадах, конкурсах, конференциях</w:t>
            </w:r>
            <w:r>
              <w:rPr>
                <w:rFonts w:ascii="Times New Roman" w:hAnsi="Times New Roman" w:cs="Times New Roman"/>
                <w:sz w:val="24"/>
                <w:szCs w:val="24"/>
              </w:rPr>
              <w:t xml:space="preserve"> различных уровней</w:t>
            </w:r>
            <w:r w:rsidRPr="00536CFF">
              <w:rPr>
                <w:rFonts w:ascii="Times New Roman" w:hAnsi="Times New Roman" w:cs="Times New Roman"/>
                <w:sz w:val="24"/>
                <w:szCs w:val="24"/>
              </w:rPr>
              <w:t>.</w:t>
            </w:r>
          </w:p>
          <w:p w14:paraId="54761EEB" w14:textId="77777777" w:rsidR="00FB4625" w:rsidRPr="00536CFF" w:rsidRDefault="00FB4625" w:rsidP="00C97AC8">
            <w:pPr>
              <w:spacing w:after="0"/>
              <w:rPr>
                <w:rFonts w:ascii="Times New Roman" w:hAnsi="Times New Roman" w:cs="Times New Roman"/>
                <w:sz w:val="24"/>
                <w:szCs w:val="24"/>
              </w:rPr>
            </w:pPr>
            <w:r>
              <w:rPr>
                <w:rFonts w:ascii="Times New Roman" w:hAnsi="Times New Roman" w:cs="Times New Roman"/>
                <w:sz w:val="24"/>
                <w:szCs w:val="24"/>
              </w:rPr>
              <w:t>3</w:t>
            </w:r>
            <w:r w:rsidRPr="00536CFF">
              <w:rPr>
                <w:rFonts w:ascii="Times New Roman" w:hAnsi="Times New Roman" w:cs="Times New Roman"/>
                <w:sz w:val="24"/>
                <w:szCs w:val="24"/>
              </w:rPr>
              <w:t>. Консультативная помощь учителям и учащимся.</w:t>
            </w:r>
          </w:p>
          <w:p w14:paraId="528D09F1" w14:textId="77777777" w:rsidR="00FB4625" w:rsidRPr="00536CFF" w:rsidRDefault="00FB4625" w:rsidP="00C97AC8">
            <w:pPr>
              <w:spacing w:after="0"/>
              <w:rPr>
                <w:rFonts w:ascii="Times New Roman" w:hAnsi="Times New Roman" w:cs="Times New Roman"/>
                <w:sz w:val="24"/>
                <w:szCs w:val="24"/>
              </w:rPr>
            </w:pPr>
            <w:r>
              <w:rPr>
                <w:rFonts w:ascii="Times New Roman" w:hAnsi="Times New Roman" w:cs="Times New Roman"/>
                <w:sz w:val="24"/>
                <w:szCs w:val="24"/>
              </w:rPr>
              <w:t>4</w:t>
            </w:r>
            <w:r w:rsidRPr="00536CFF">
              <w:rPr>
                <w:rFonts w:ascii="Times New Roman" w:hAnsi="Times New Roman" w:cs="Times New Roman"/>
                <w:sz w:val="24"/>
                <w:szCs w:val="24"/>
              </w:rPr>
              <w:t>. Распространение опыта работы:</w:t>
            </w:r>
          </w:p>
          <w:p w14:paraId="07C343F6" w14:textId="77777777" w:rsidR="00FB4625" w:rsidRPr="00536CFF" w:rsidRDefault="00FB4625" w:rsidP="00FB4625">
            <w:pPr>
              <w:numPr>
                <w:ilvl w:val="0"/>
                <w:numId w:val="38"/>
              </w:numPr>
              <w:spacing w:after="0" w:line="240" w:lineRule="auto"/>
              <w:ind w:left="738" w:hanging="426"/>
              <w:rPr>
                <w:rFonts w:ascii="Times New Roman" w:hAnsi="Times New Roman" w:cs="Times New Roman"/>
                <w:sz w:val="24"/>
                <w:szCs w:val="24"/>
              </w:rPr>
            </w:pPr>
            <w:r w:rsidRPr="00536CFF">
              <w:rPr>
                <w:rFonts w:ascii="Times New Roman" w:hAnsi="Times New Roman" w:cs="Times New Roman"/>
                <w:sz w:val="24"/>
                <w:szCs w:val="24"/>
              </w:rPr>
              <w:t>Публикации урока и презентации к нему на сайте;</w:t>
            </w:r>
          </w:p>
          <w:p w14:paraId="6912ECF0" w14:textId="77777777" w:rsidR="00FB4625" w:rsidRPr="00536CFF" w:rsidRDefault="00FB4625" w:rsidP="00FB4625">
            <w:pPr>
              <w:numPr>
                <w:ilvl w:val="0"/>
                <w:numId w:val="38"/>
              </w:numPr>
              <w:spacing w:before="100" w:beforeAutospacing="1" w:after="100" w:afterAutospacing="1" w:line="240" w:lineRule="auto"/>
              <w:ind w:left="738" w:hanging="426"/>
              <w:rPr>
                <w:rFonts w:ascii="Times New Roman" w:hAnsi="Times New Roman" w:cs="Times New Roman"/>
                <w:sz w:val="24"/>
                <w:szCs w:val="24"/>
              </w:rPr>
            </w:pPr>
            <w:r w:rsidRPr="00536CFF">
              <w:rPr>
                <w:rFonts w:ascii="Times New Roman" w:hAnsi="Times New Roman" w:cs="Times New Roman"/>
                <w:sz w:val="24"/>
                <w:szCs w:val="24"/>
              </w:rPr>
              <w:t>Публикация в сборнике</w:t>
            </w:r>
          </w:p>
          <w:p w14:paraId="16189259" w14:textId="77777777" w:rsidR="00FB4625" w:rsidRDefault="00FB4625" w:rsidP="00FB4625">
            <w:pPr>
              <w:numPr>
                <w:ilvl w:val="0"/>
                <w:numId w:val="38"/>
              </w:numPr>
              <w:spacing w:before="100" w:beforeAutospacing="1" w:after="0" w:line="240" w:lineRule="auto"/>
              <w:ind w:left="738" w:hanging="426"/>
              <w:rPr>
                <w:rFonts w:ascii="Times New Roman" w:hAnsi="Times New Roman" w:cs="Times New Roman"/>
                <w:sz w:val="24"/>
                <w:szCs w:val="24"/>
              </w:rPr>
            </w:pPr>
            <w:r w:rsidRPr="00536CFF">
              <w:rPr>
                <w:rFonts w:ascii="Times New Roman" w:hAnsi="Times New Roman" w:cs="Times New Roman"/>
                <w:sz w:val="24"/>
                <w:szCs w:val="24"/>
              </w:rPr>
              <w:t>Постоянное обновление собственного сайта.</w:t>
            </w:r>
          </w:p>
          <w:p w14:paraId="47B32E08" w14:textId="77777777" w:rsidR="00FB4625" w:rsidRPr="003E0861" w:rsidRDefault="00FB4625" w:rsidP="00C97A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3E0861">
              <w:rPr>
                <w:rFonts w:ascii="Times New Roman" w:hAnsi="Times New Roman" w:cs="Times New Roman"/>
                <w:sz w:val="24"/>
                <w:szCs w:val="24"/>
              </w:rPr>
              <w:t>Участие в работе районного МО и в районных семинарах.</w:t>
            </w:r>
          </w:p>
          <w:p w14:paraId="3FF9D09B" w14:textId="77777777" w:rsidR="00FB4625" w:rsidRPr="003E0861" w:rsidRDefault="00FB4625" w:rsidP="00C97AC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3E0861">
              <w:rPr>
                <w:rFonts w:ascii="Times New Roman" w:hAnsi="Times New Roman" w:cs="Times New Roman"/>
                <w:sz w:val="24"/>
                <w:szCs w:val="24"/>
              </w:rPr>
              <w:t>Участие в работе школьного сайта.</w:t>
            </w:r>
          </w:p>
          <w:p w14:paraId="6DC4B321" w14:textId="77777777" w:rsidR="00FB4625" w:rsidRPr="003E0861" w:rsidRDefault="00FB4625" w:rsidP="00C97AC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Pr="003E0861">
              <w:rPr>
                <w:rFonts w:ascii="Times New Roman" w:hAnsi="Times New Roman" w:cs="Times New Roman"/>
                <w:sz w:val="24"/>
                <w:szCs w:val="24"/>
              </w:rPr>
              <w:t>Ведение профессионального портфолио.</w:t>
            </w:r>
          </w:p>
          <w:p w14:paraId="2E18FD9D" w14:textId="77777777" w:rsidR="00FB4625" w:rsidRPr="003E0861" w:rsidRDefault="00FB4625" w:rsidP="00C97AC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Pr="003E0861">
              <w:rPr>
                <w:rFonts w:ascii="Times New Roman" w:hAnsi="Times New Roman" w:cs="Times New Roman"/>
                <w:sz w:val="24"/>
                <w:szCs w:val="24"/>
              </w:rPr>
              <w:t>Оформление результатов работы.</w:t>
            </w:r>
          </w:p>
        </w:tc>
      </w:tr>
    </w:tbl>
    <w:p w14:paraId="423888A3" w14:textId="77777777" w:rsidR="00FB4625" w:rsidRDefault="00FB4625" w:rsidP="00FB4625"/>
    <w:p w14:paraId="08E71CA0" w14:textId="77777777" w:rsidR="00FB4625" w:rsidRDefault="00FB4625" w:rsidP="00A62423">
      <w:pPr>
        <w:shd w:val="clear" w:color="auto" w:fill="FFFFFF"/>
        <w:spacing w:after="75"/>
        <w:jc w:val="center"/>
        <w:rPr>
          <w:rFonts w:ascii="Times New Roman" w:hAnsi="Times New Roman"/>
          <w:b/>
          <w:bCs/>
          <w:color w:val="000000"/>
          <w:sz w:val="24"/>
          <w:szCs w:val="24"/>
        </w:rPr>
      </w:pPr>
    </w:p>
    <w:p w14:paraId="2541D0B0" w14:textId="77777777" w:rsidR="00FB4625" w:rsidRDefault="00FB4625" w:rsidP="00A62423">
      <w:pPr>
        <w:shd w:val="clear" w:color="auto" w:fill="FFFFFF"/>
        <w:spacing w:after="75"/>
        <w:jc w:val="center"/>
        <w:rPr>
          <w:rFonts w:ascii="Times New Roman" w:hAnsi="Times New Roman"/>
          <w:b/>
          <w:bCs/>
          <w:color w:val="000000"/>
          <w:sz w:val="24"/>
          <w:szCs w:val="24"/>
        </w:rPr>
      </w:pPr>
    </w:p>
    <w:p w14:paraId="68EFAA01" w14:textId="77777777" w:rsidR="00FB4625" w:rsidRDefault="00FB4625" w:rsidP="00A62423">
      <w:pPr>
        <w:shd w:val="clear" w:color="auto" w:fill="FFFFFF"/>
        <w:spacing w:after="75"/>
        <w:jc w:val="center"/>
        <w:rPr>
          <w:rFonts w:ascii="Times New Roman" w:hAnsi="Times New Roman"/>
          <w:b/>
          <w:bCs/>
          <w:color w:val="000000"/>
          <w:sz w:val="24"/>
          <w:szCs w:val="24"/>
        </w:rPr>
      </w:pPr>
    </w:p>
    <w:p w14:paraId="4D59DFCC" w14:textId="77777777" w:rsidR="00FB4625" w:rsidRDefault="00FB4625" w:rsidP="00A62423">
      <w:pPr>
        <w:shd w:val="clear" w:color="auto" w:fill="FFFFFF"/>
        <w:spacing w:after="75"/>
        <w:jc w:val="center"/>
        <w:rPr>
          <w:rFonts w:ascii="Times New Roman" w:hAnsi="Times New Roman"/>
          <w:b/>
          <w:bCs/>
          <w:color w:val="000000"/>
          <w:sz w:val="24"/>
          <w:szCs w:val="24"/>
        </w:rPr>
      </w:pPr>
    </w:p>
    <w:p w14:paraId="0BEB837B" w14:textId="77777777" w:rsidR="00FB4625" w:rsidRDefault="00FB4625" w:rsidP="00A62423">
      <w:pPr>
        <w:shd w:val="clear" w:color="auto" w:fill="FFFFFF"/>
        <w:spacing w:after="75"/>
        <w:jc w:val="center"/>
        <w:rPr>
          <w:rFonts w:ascii="Times New Roman" w:hAnsi="Times New Roman"/>
          <w:b/>
          <w:bCs/>
          <w:color w:val="000000"/>
          <w:sz w:val="24"/>
          <w:szCs w:val="24"/>
        </w:rPr>
      </w:pPr>
    </w:p>
    <w:p w14:paraId="651FCE83" w14:textId="77777777" w:rsidR="00FB4625" w:rsidRDefault="00FB4625" w:rsidP="00A62423">
      <w:pPr>
        <w:shd w:val="clear" w:color="auto" w:fill="FFFFFF"/>
        <w:spacing w:after="75"/>
        <w:jc w:val="center"/>
        <w:rPr>
          <w:rFonts w:ascii="Times New Roman" w:hAnsi="Times New Roman"/>
          <w:b/>
          <w:bCs/>
          <w:color w:val="000000"/>
          <w:sz w:val="24"/>
          <w:szCs w:val="24"/>
        </w:rPr>
      </w:pPr>
    </w:p>
    <w:p w14:paraId="104266B6" w14:textId="77777777" w:rsidR="00FB4625" w:rsidRDefault="00FB4625" w:rsidP="00A62423">
      <w:pPr>
        <w:shd w:val="clear" w:color="auto" w:fill="FFFFFF"/>
        <w:spacing w:after="75"/>
        <w:jc w:val="center"/>
        <w:rPr>
          <w:rFonts w:ascii="Times New Roman" w:hAnsi="Times New Roman"/>
          <w:b/>
          <w:bCs/>
          <w:color w:val="000000"/>
          <w:sz w:val="24"/>
          <w:szCs w:val="24"/>
        </w:rPr>
      </w:pPr>
    </w:p>
    <w:p w14:paraId="5E6B15E7" w14:textId="77777777" w:rsidR="00FB4625" w:rsidRDefault="00FB4625" w:rsidP="00A62423">
      <w:pPr>
        <w:shd w:val="clear" w:color="auto" w:fill="FFFFFF"/>
        <w:spacing w:after="75"/>
        <w:jc w:val="center"/>
        <w:rPr>
          <w:rFonts w:ascii="Times New Roman" w:hAnsi="Times New Roman"/>
          <w:b/>
          <w:bCs/>
          <w:color w:val="000000"/>
          <w:sz w:val="24"/>
          <w:szCs w:val="24"/>
        </w:rPr>
      </w:pPr>
    </w:p>
    <w:p w14:paraId="4D342B30" w14:textId="77777777" w:rsidR="00FB4625" w:rsidRDefault="00FB4625" w:rsidP="00A62423">
      <w:pPr>
        <w:shd w:val="clear" w:color="auto" w:fill="FFFFFF"/>
        <w:spacing w:after="75"/>
        <w:jc w:val="center"/>
        <w:rPr>
          <w:rFonts w:ascii="Times New Roman" w:hAnsi="Times New Roman"/>
          <w:b/>
          <w:bCs/>
          <w:color w:val="000000"/>
          <w:sz w:val="24"/>
          <w:szCs w:val="24"/>
        </w:rPr>
      </w:pPr>
    </w:p>
    <w:p w14:paraId="6569BC55" w14:textId="77777777" w:rsidR="00FB4625" w:rsidRDefault="00FB4625" w:rsidP="00A62423">
      <w:pPr>
        <w:shd w:val="clear" w:color="auto" w:fill="FFFFFF"/>
        <w:spacing w:after="75"/>
        <w:jc w:val="center"/>
        <w:rPr>
          <w:rFonts w:ascii="Times New Roman" w:hAnsi="Times New Roman"/>
          <w:b/>
          <w:bCs/>
          <w:color w:val="000000"/>
          <w:sz w:val="24"/>
          <w:szCs w:val="24"/>
        </w:rPr>
      </w:pPr>
    </w:p>
    <w:p w14:paraId="246AF84D" w14:textId="77777777" w:rsidR="00FB4625" w:rsidRDefault="00FB4625" w:rsidP="00A62423">
      <w:pPr>
        <w:shd w:val="clear" w:color="auto" w:fill="FFFFFF"/>
        <w:spacing w:after="75"/>
        <w:jc w:val="center"/>
        <w:rPr>
          <w:rFonts w:ascii="Times New Roman" w:hAnsi="Times New Roman"/>
          <w:b/>
          <w:bCs/>
          <w:color w:val="000000"/>
          <w:sz w:val="24"/>
          <w:szCs w:val="24"/>
        </w:rPr>
      </w:pPr>
    </w:p>
    <w:p w14:paraId="36C45945" w14:textId="77777777" w:rsidR="00FB4625" w:rsidRDefault="00FB4625" w:rsidP="00A62423">
      <w:pPr>
        <w:shd w:val="clear" w:color="auto" w:fill="FFFFFF"/>
        <w:spacing w:after="75"/>
        <w:jc w:val="center"/>
        <w:rPr>
          <w:rFonts w:ascii="Times New Roman" w:hAnsi="Times New Roman"/>
          <w:b/>
          <w:bCs/>
          <w:color w:val="000000"/>
          <w:sz w:val="24"/>
          <w:szCs w:val="24"/>
        </w:rPr>
      </w:pPr>
    </w:p>
    <w:p w14:paraId="25A187DB" w14:textId="77777777" w:rsidR="00FB4625" w:rsidRDefault="00FB4625" w:rsidP="00A62423">
      <w:pPr>
        <w:shd w:val="clear" w:color="auto" w:fill="FFFFFF"/>
        <w:spacing w:after="75"/>
        <w:jc w:val="center"/>
        <w:rPr>
          <w:rFonts w:ascii="Times New Roman" w:hAnsi="Times New Roman"/>
          <w:b/>
          <w:bCs/>
          <w:color w:val="000000"/>
          <w:sz w:val="24"/>
          <w:szCs w:val="24"/>
        </w:rPr>
      </w:pPr>
    </w:p>
    <w:p w14:paraId="40E5A397" w14:textId="77777777" w:rsidR="00FB4625" w:rsidRDefault="00FB4625" w:rsidP="00A62423">
      <w:pPr>
        <w:shd w:val="clear" w:color="auto" w:fill="FFFFFF"/>
        <w:spacing w:after="75"/>
        <w:jc w:val="center"/>
        <w:rPr>
          <w:rFonts w:ascii="Times New Roman" w:hAnsi="Times New Roman"/>
          <w:b/>
          <w:bCs/>
          <w:color w:val="000000"/>
          <w:sz w:val="24"/>
          <w:szCs w:val="24"/>
        </w:rPr>
      </w:pPr>
    </w:p>
    <w:p w14:paraId="44C1B930" w14:textId="77777777" w:rsidR="00FB4625" w:rsidRDefault="00FB4625" w:rsidP="00A62423">
      <w:pPr>
        <w:shd w:val="clear" w:color="auto" w:fill="FFFFFF"/>
        <w:spacing w:after="75"/>
        <w:jc w:val="center"/>
        <w:rPr>
          <w:rFonts w:ascii="Times New Roman" w:hAnsi="Times New Roman"/>
          <w:b/>
          <w:bCs/>
          <w:color w:val="000000"/>
          <w:sz w:val="24"/>
          <w:szCs w:val="24"/>
        </w:rPr>
      </w:pPr>
    </w:p>
    <w:p w14:paraId="56EA3E67" w14:textId="77777777" w:rsidR="00FB4625" w:rsidRDefault="00FB4625" w:rsidP="00A62423">
      <w:pPr>
        <w:shd w:val="clear" w:color="auto" w:fill="FFFFFF"/>
        <w:spacing w:after="75"/>
        <w:jc w:val="center"/>
        <w:rPr>
          <w:rFonts w:ascii="Times New Roman" w:hAnsi="Times New Roman"/>
          <w:b/>
          <w:bCs/>
          <w:color w:val="000000"/>
          <w:sz w:val="24"/>
          <w:szCs w:val="24"/>
        </w:rPr>
      </w:pPr>
    </w:p>
    <w:p w14:paraId="022DE6C4" w14:textId="77777777" w:rsidR="00FB4625" w:rsidRDefault="00FB4625" w:rsidP="00A62423">
      <w:pPr>
        <w:shd w:val="clear" w:color="auto" w:fill="FFFFFF"/>
        <w:spacing w:after="75"/>
        <w:jc w:val="center"/>
        <w:rPr>
          <w:rFonts w:ascii="Times New Roman" w:hAnsi="Times New Roman"/>
          <w:b/>
          <w:bCs/>
          <w:color w:val="000000"/>
          <w:sz w:val="24"/>
          <w:szCs w:val="24"/>
        </w:rPr>
      </w:pPr>
    </w:p>
    <w:p w14:paraId="35FAA3FA" w14:textId="77777777" w:rsidR="00FB4625" w:rsidRDefault="00FB4625" w:rsidP="00A62423">
      <w:pPr>
        <w:shd w:val="clear" w:color="auto" w:fill="FFFFFF"/>
        <w:spacing w:after="75"/>
        <w:jc w:val="center"/>
        <w:rPr>
          <w:rFonts w:ascii="Times New Roman" w:hAnsi="Times New Roman"/>
          <w:b/>
          <w:bCs/>
          <w:color w:val="000000"/>
          <w:sz w:val="24"/>
          <w:szCs w:val="24"/>
        </w:rPr>
      </w:pPr>
    </w:p>
    <w:p w14:paraId="7C2975AE" w14:textId="77777777" w:rsidR="00FB4625" w:rsidRDefault="00FB4625" w:rsidP="00FB4625">
      <w:pPr>
        <w:shd w:val="clear" w:color="auto" w:fill="FFFFFF"/>
        <w:spacing w:after="75"/>
        <w:rPr>
          <w:rFonts w:ascii="Times New Roman" w:hAnsi="Times New Roman"/>
          <w:b/>
          <w:bCs/>
          <w:color w:val="000000"/>
          <w:sz w:val="24"/>
          <w:szCs w:val="24"/>
        </w:rPr>
      </w:pPr>
    </w:p>
    <w:sectPr w:rsidR="00FB4625" w:rsidSect="00B30B41">
      <w:pgSz w:w="11906" w:h="16838"/>
      <w:pgMar w:top="851" w:right="851" w:bottom="53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multilevel"/>
    <w:tmpl w:val="00000005"/>
    <w:name w:val="WW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6D66C82"/>
    <w:multiLevelType w:val="hybridMultilevel"/>
    <w:tmpl w:val="8B081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A6395F"/>
    <w:multiLevelType w:val="hybridMultilevel"/>
    <w:tmpl w:val="778C9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1320B2"/>
    <w:multiLevelType w:val="multilevel"/>
    <w:tmpl w:val="F8ACA8D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A514F9"/>
    <w:multiLevelType w:val="multilevel"/>
    <w:tmpl w:val="9ECEC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1CD95CFE"/>
    <w:multiLevelType w:val="hybridMultilevel"/>
    <w:tmpl w:val="846EE8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2EA11023"/>
    <w:multiLevelType w:val="hybridMultilevel"/>
    <w:tmpl w:val="7E4833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92013E5"/>
    <w:multiLevelType w:val="multilevel"/>
    <w:tmpl w:val="E68898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2">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CFD5D95"/>
    <w:multiLevelType w:val="hybridMultilevel"/>
    <w:tmpl w:val="F5102F2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63D2768"/>
    <w:multiLevelType w:val="multilevel"/>
    <w:tmpl w:val="FCFE4D4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587829F4"/>
    <w:multiLevelType w:val="multilevel"/>
    <w:tmpl w:val="794A6E4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DA05BA3"/>
    <w:multiLevelType w:val="multilevel"/>
    <w:tmpl w:val="A8D2017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E1B5BE4"/>
    <w:multiLevelType w:val="hybridMultilevel"/>
    <w:tmpl w:val="8DB6F8F2"/>
    <w:lvl w:ilvl="0" w:tplc="04190009">
      <w:start w:val="1"/>
      <w:numFmt w:val="bullet"/>
      <w:lvlText w:val=""/>
      <w:lvlJc w:val="left"/>
      <w:pPr>
        <w:ind w:left="2100" w:hanging="360"/>
      </w:pPr>
      <w:rPr>
        <w:rFonts w:ascii="Wingdings" w:hAnsi="Wingdings" w:hint="default"/>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30">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6126A3B"/>
    <w:multiLevelType w:val="hybridMultilevel"/>
    <w:tmpl w:val="406A6D8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7B41046"/>
    <w:multiLevelType w:val="hybridMultilevel"/>
    <w:tmpl w:val="175465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B500031"/>
    <w:multiLevelType w:val="hybridMultilevel"/>
    <w:tmpl w:val="F07085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B4283A"/>
    <w:multiLevelType w:val="hybridMultilevel"/>
    <w:tmpl w:val="D94249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E833E57"/>
    <w:multiLevelType w:val="hybridMultilevel"/>
    <w:tmpl w:val="A128EC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4"/>
  </w:num>
  <w:num w:numId="3">
    <w:abstractNumId w:val="27"/>
  </w:num>
  <w:num w:numId="4">
    <w:abstractNumId w:val="21"/>
  </w:num>
  <w:num w:numId="5">
    <w:abstractNumId w:val="19"/>
  </w:num>
  <w:num w:numId="6">
    <w:abstractNumId w:val="12"/>
  </w:num>
  <w:num w:numId="7">
    <w:abstractNumId w:val="30"/>
  </w:num>
  <w:num w:numId="8">
    <w:abstractNumId w:val="25"/>
  </w:num>
  <w:num w:numId="9">
    <w:abstractNumId w:val="15"/>
  </w:num>
  <w:num w:numId="10">
    <w:abstractNumId w:val="20"/>
  </w:num>
  <w:num w:numId="11">
    <w:abstractNumId w:val="13"/>
  </w:num>
  <w:num w:numId="12">
    <w:abstractNumId w:val="22"/>
  </w:num>
  <w:num w:numId="13">
    <w:abstractNumId w:val="7"/>
  </w:num>
  <w:num w:numId="14">
    <w:abstractNumId w:val="8"/>
  </w:num>
  <w:num w:numId="15">
    <w:abstractNumId w:val="28"/>
  </w:num>
  <w:num w:numId="16">
    <w:abstractNumId w:val="10"/>
  </w:num>
  <w:num w:numId="17">
    <w:abstractNumId w:val="33"/>
  </w:num>
  <w:num w:numId="18">
    <w:abstractNumId w:val="35"/>
  </w:num>
  <w:num w:numId="19">
    <w:abstractNumId w:val="26"/>
  </w:num>
  <w:num w:numId="20">
    <w:abstractNumId w:val="32"/>
  </w:num>
  <w:num w:numId="21">
    <w:abstractNumId w:val="16"/>
  </w:num>
  <w:num w:numId="22">
    <w:abstractNumId w:val="23"/>
  </w:num>
  <w:num w:numId="23">
    <w:abstractNumId w:val="34"/>
  </w:num>
  <w:num w:numId="24">
    <w:abstractNumId w:val="36"/>
  </w:num>
  <w:num w:numId="25">
    <w:abstractNumId w:val="0"/>
  </w:num>
  <w:num w:numId="26">
    <w:abstractNumId w:val="1"/>
  </w:num>
  <w:num w:numId="27">
    <w:abstractNumId w:val="2"/>
  </w:num>
  <w:num w:numId="28">
    <w:abstractNumId w:val="3"/>
  </w:num>
  <w:num w:numId="29">
    <w:abstractNumId w:val="4"/>
  </w:num>
  <w:num w:numId="30">
    <w:abstractNumId w:val="5"/>
  </w:num>
  <w:num w:numId="31">
    <w:abstractNumId w:val="6"/>
  </w:num>
  <w:num w:numId="32">
    <w:abstractNumId w:val="17"/>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4"/>
  </w:num>
  <w:num w:numId="36">
    <w:abstractNumId w:val="9"/>
  </w:num>
  <w:num w:numId="37">
    <w:abstractNumId w:val="11"/>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61F"/>
    <w:rsid w:val="00027ED1"/>
    <w:rsid w:val="0004188D"/>
    <w:rsid w:val="00041AA7"/>
    <w:rsid w:val="000530F7"/>
    <w:rsid w:val="00092BBF"/>
    <w:rsid w:val="000F56C1"/>
    <w:rsid w:val="00163D69"/>
    <w:rsid w:val="001671E6"/>
    <w:rsid w:val="00170FEF"/>
    <w:rsid w:val="001B3071"/>
    <w:rsid w:val="001E4B0D"/>
    <w:rsid w:val="002057AA"/>
    <w:rsid w:val="00267838"/>
    <w:rsid w:val="00281D02"/>
    <w:rsid w:val="00281E91"/>
    <w:rsid w:val="002F2F32"/>
    <w:rsid w:val="00322642"/>
    <w:rsid w:val="00346CBC"/>
    <w:rsid w:val="00376BA2"/>
    <w:rsid w:val="003D7D74"/>
    <w:rsid w:val="00434FB5"/>
    <w:rsid w:val="004377A2"/>
    <w:rsid w:val="00445D14"/>
    <w:rsid w:val="004D10F0"/>
    <w:rsid w:val="004E45FE"/>
    <w:rsid w:val="00506CA1"/>
    <w:rsid w:val="00512A61"/>
    <w:rsid w:val="005673C3"/>
    <w:rsid w:val="0059690B"/>
    <w:rsid w:val="005A6E3C"/>
    <w:rsid w:val="005C4A51"/>
    <w:rsid w:val="0060523C"/>
    <w:rsid w:val="006346A5"/>
    <w:rsid w:val="00641510"/>
    <w:rsid w:val="00660B06"/>
    <w:rsid w:val="00684AD5"/>
    <w:rsid w:val="006B2225"/>
    <w:rsid w:val="006C1F06"/>
    <w:rsid w:val="007159F4"/>
    <w:rsid w:val="00752B1C"/>
    <w:rsid w:val="00771C13"/>
    <w:rsid w:val="00796822"/>
    <w:rsid w:val="007A6CD5"/>
    <w:rsid w:val="007F6FB0"/>
    <w:rsid w:val="008054AE"/>
    <w:rsid w:val="00833FE1"/>
    <w:rsid w:val="008724EC"/>
    <w:rsid w:val="008B135D"/>
    <w:rsid w:val="008E04B5"/>
    <w:rsid w:val="009C5FAC"/>
    <w:rsid w:val="009D1501"/>
    <w:rsid w:val="009E7D66"/>
    <w:rsid w:val="009F25F0"/>
    <w:rsid w:val="009F2F8C"/>
    <w:rsid w:val="00A11468"/>
    <w:rsid w:val="00A206C4"/>
    <w:rsid w:val="00A62423"/>
    <w:rsid w:val="00A71FCA"/>
    <w:rsid w:val="00A73BB0"/>
    <w:rsid w:val="00A950CA"/>
    <w:rsid w:val="00AF1F43"/>
    <w:rsid w:val="00B23CDF"/>
    <w:rsid w:val="00B40BA0"/>
    <w:rsid w:val="00B635E8"/>
    <w:rsid w:val="00B91DD4"/>
    <w:rsid w:val="00BD4838"/>
    <w:rsid w:val="00BD77F8"/>
    <w:rsid w:val="00BE2337"/>
    <w:rsid w:val="00BF0C8F"/>
    <w:rsid w:val="00BF3F74"/>
    <w:rsid w:val="00C20A1B"/>
    <w:rsid w:val="00C8187F"/>
    <w:rsid w:val="00CB077E"/>
    <w:rsid w:val="00D31171"/>
    <w:rsid w:val="00D6331B"/>
    <w:rsid w:val="00D70709"/>
    <w:rsid w:val="00D74FAB"/>
    <w:rsid w:val="00D87654"/>
    <w:rsid w:val="00DC09F0"/>
    <w:rsid w:val="00DE5B21"/>
    <w:rsid w:val="00E01CBB"/>
    <w:rsid w:val="00E13030"/>
    <w:rsid w:val="00EA061F"/>
    <w:rsid w:val="00F074D8"/>
    <w:rsid w:val="00F152BF"/>
    <w:rsid w:val="00F16127"/>
    <w:rsid w:val="00F322EB"/>
    <w:rsid w:val="00F363DD"/>
    <w:rsid w:val="00F448F8"/>
    <w:rsid w:val="00F5375F"/>
    <w:rsid w:val="00F60972"/>
    <w:rsid w:val="00F67377"/>
    <w:rsid w:val="00FB4625"/>
    <w:rsid w:val="00FE0A05"/>
    <w:rsid w:val="00FE6816"/>
    <w:rsid w:val="00FF0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9E7A4"/>
  <w15:docId w15:val="{C47F536E-C5FD-4CE4-B955-86FCEB3CF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70F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06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061F"/>
    <w:rPr>
      <w:rFonts w:ascii="Tahoma" w:hAnsi="Tahoma" w:cs="Tahoma"/>
      <w:sz w:val="16"/>
      <w:szCs w:val="16"/>
    </w:rPr>
  </w:style>
  <w:style w:type="paragraph" w:styleId="a5">
    <w:name w:val="Normal (Web)"/>
    <w:basedOn w:val="a"/>
    <w:uiPriority w:val="99"/>
    <w:semiHidden/>
    <w:unhideWhenUsed/>
    <w:rsid w:val="009D150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448F8"/>
    <w:pPr>
      <w:ind w:left="720"/>
      <w:contextualSpacing/>
    </w:pPr>
  </w:style>
  <w:style w:type="character" w:styleId="a7">
    <w:name w:val="Hyperlink"/>
    <w:basedOn w:val="a0"/>
    <w:uiPriority w:val="99"/>
    <w:unhideWhenUsed/>
    <w:rsid w:val="00660B06"/>
    <w:rPr>
      <w:color w:val="0000FF" w:themeColor="hyperlink"/>
      <w:u w:val="single"/>
    </w:rPr>
  </w:style>
  <w:style w:type="character" w:styleId="a8">
    <w:name w:val="FollowedHyperlink"/>
    <w:basedOn w:val="a0"/>
    <w:uiPriority w:val="99"/>
    <w:semiHidden/>
    <w:unhideWhenUsed/>
    <w:rsid w:val="004E45FE"/>
    <w:rPr>
      <w:color w:val="800080" w:themeColor="followedHyperlink"/>
      <w:u w:val="single"/>
    </w:rPr>
  </w:style>
  <w:style w:type="character" w:customStyle="1" w:styleId="20">
    <w:name w:val="Заголовок 2 Знак"/>
    <w:basedOn w:val="a0"/>
    <w:link w:val="2"/>
    <w:uiPriority w:val="9"/>
    <w:rsid w:val="00170FEF"/>
    <w:rPr>
      <w:rFonts w:ascii="Times New Roman" w:eastAsia="Times New Roman" w:hAnsi="Times New Roman" w:cs="Times New Roman"/>
      <w:b/>
      <w:bCs/>
      <w:sz w:val="36"/>
      <w:szCs w:val="36"/>
    </w:rPr>
  </w:style>
  <w:style w:type="character" w:styleId="a9">
    <w:name w:val="Emphasis"/>
    <w:uiPriority w:val="20"/>
    <w:qFormat/>
    <w:rsid w:val="00512A61"/>
    <w:rPr>
      <w:i/>
      <w:iCs/>
    </w:rPr>
  </w:style>
  <w:style w:type="table" w:styleId="aa">
    <w:name w:val="Table Grid"/>
    <w:basedOn w:val="a1"/>
    <w:uiPriority w:val="59"/>
    <w:rsid w:val="00445D1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rsid w:val="00A62423"/>
    <w:pPr>
      <w:suppressAutoHyphens/>
      <w:spacing w:after="120" w:line="100" w:lineRule="atLeast"/>
    </w:pPr>
    <w:rPr>
      <w:rFonts w:ascii="Times New Roman" w:eastAsia="Times New Roman" w:hAnsi="Times New Roman" w:cs="Times New Roman"/>
      <w:kern w:val="1"/>
      <w:sz w:val="24"/>
      <w:szCs w:val="24"/>
      <w:lang w:eastAsia="ar-SA"/>
    </w:rPr>
  </w:style>
  <w:style w:type="character" w:customStyle="1" w:styleId="ac">
    <w:name w:val="Основной текст Знак"/>
    <w:basedOn w:val="a0"/>
    <w:link w:val="ab"/>
    <w:rsid w:val="00A62423"/>
    <w:rPr>
      <w:rFonts w:ascii="Times New Roman" w:eastAsia="Times New Roman" w:hAnsi="Times New Roman" w:cs="Times New Roman"/>
      <w:kern w:val="1"/>
      <w:sz w:val="24"/>
      <w:szCs w:val="24"/>
      <w:lang w:eastAsia="ar-SA"/>
    </w:rPr>
  </w:style>
  <w:style w:type="character" w:styleId="ad">
    <w:name w:val="Strong"/>
    <w:qFormat/>
    <w:rsid w:val="00FB46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088562">
      <w:bodyDiv w:val="1"/>
      <w:marLeft w:val="0"/>
      <w:marRight w:val="0"/>
      <w:marTop w:val="0"/>
      <w:marBottom w:val="0"/>
      <w:divBdr>
        <w:top w:val="none" w:sz="0" w:space="0" w:color="auto"/>
        <w:left w:val="none" w:sz="0" w:space="0" w:color="auto"/>
        <w:bottom w:val="none" w:sz="0" w:space="0" w:color="auto"/>
        <w:right w:val="none" w:sz="0" w:space="0" w:color="auto"/>
      </w:divBdr>
    </w:div>
    <w:div w:id="1219629270">
      <w:bodyDiv w:val="1"/>
      <w:marLeft w:val="0"/>
      <w:marRight w:val="0"/>
      <w:marTop w:val="0"/>
      <w:marBottom w:val="0"/>
      <w:divBdr>
        <w:top w:val="none" w:sz="0" w:space="0" w:color="auto"/>
        <w:left w:val="none" w:sz="0" w:space="0" w:color="auto"/>
        <w:bottom w:val="none" w:sz="0" w:space="0" w:color="auto"/>
        <w:right w:val="none" w:sz="0" w:space="0" w:color="auto"/>
      </w:divBdr>
    </w:div>
    <w:div w:id="1482961815">
      <w:bodyDiv w:val="1"/>
      <w:marLeft w:val="0"/>
      <w:marRight w:val="0"/>
      <w:marTop w:val="0"/>
      <w:marBottom w:val="0"/>
      <w:divBdr>
        <w:top w:val="none" w:sz="0" w:space="0" w:color="auto"/>
        <w:left w:val="none" w:sz="0" w:space="0" w:color="auto"/>
        <w:bottom w:val="none" w:sz="0" w:space="0" w:color="auto"/>
        <w:right w:val="none" w:sz="0" w:space="0" w:color="auto"/>
      </w:divBdr>
    </w:div>
    <w:div w:id="1500077622">
      <w:bodyDiv w:val="1"/>
      <w:marLeft w:val="0"/>
      <w:marRight w:val="0"/>
      <w:marTop w:val="0"/>
      <w:marBottom w:val="0"/>
      <w:divBdr>
        <w:top w:val="none" w:sz="0" w:space="0" w:color="auto"/>
        <w:left w:val="none" w:sz="0" w:space="0" w:color="auto"/>
        <w:bottom w:val="none" w:sz="0" w:space="0" w:color="auto"/>
        <w:right w:val="none" w:sz="0" w:space="0" w:color="auto"/>
      </w:divBdr>
    </w:div>
    <w:div w:id="155369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C7B47-5F98-4B25-8195-0C7C9E0E3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1881</Words>
  <Characters>10728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Костина</dc:creator>
  <cp:lastModifiedBy>Наталья</cp:lastModifiedBy>
  <cp:revision>2</cp:revision>
  <dcterms:created xsi:type="dcterms:W3CDTF">2021-10-23T05:22:00Z</dcterms:created>
  <dcterms:modified xsi:type="dcterms:W3CDTF">2021-10-23T05:22:00Z</dcterms:modified>
</cp:coreProperties>
</file>